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41840" w:rsidRPr="00D21A03" w:rsidRDefault="00C41840" w:rsidP="00C41840">
      <w:pPr>
        <w:pStyle w:val="Nagwek1"/>
        <w:spacing w:line="276" w:lineRule="auto"/>
        <w:rPr>
          <w:rFonts w:ascii="Times New Roman" w:hAnsi="Times New Roman" w:cs="Times New Roman"/>
        </w:rPr>
      </w:pPr>
      <w:bookmarkStart w:id="0" w:name="_Toc121223838"/>
      <w:r w:rsidRPr="00D21A03">
        <w:rPr>
          <w:rFonts w:ascii="Times New Roman" w:hAnsi="Times New Roman" w:cs="Times New Roman"/>
        </w:rPr>
        <w:t>ZESTAWIENIE MATERIAŁÓW</w:t>
      </w:r>
      <w:bookmarkEnd w:id="0"/>
    </w:p>
    <w:p w:rsidR="00C41840" w:rsidRPr="0097780B" w:rsidRDefault="00041D23" w:rsidP="00041D23">
      <w:pPr>
        <w:pStyle w:val="Nagwek2"/>
        <w:spacing w:line="276" w:lineRule="auto"/>
        <w:rPr>
          <w:rFonts w:ascii="Times New Roman" w:hAnsi="Times New Roman" w:cs="Times New Roman"/>
        </w:rPr>
      </w:pPr>
      <w:bookmarkStart w:id="1" w:name="_Toc121223842"/>
      <w:r w:rsidRPr="0097780B">
        <w:rPr>
          <w:rFonts w:ascii="Times New Roman" w:hAnsi="Times New Roman" w:cs="Times New Roman"/>
        </w:rPr>
        <w:t>Z</w:t>
      </w:r>
      <w:r w:rsidR="00C41840" w:rsidRPr="0097780B">
        <w:rPr>
          <w:rFonts w:ascii="Times New Roman" w:hAnsi="Times New Roman" w:cs="Times New Roman"/>
        </w:rPr>
        <w:t>ewnętrzna instalacja kanalizacji sanitarnej</w:t>
      </w:r>
      <w:bookmarkEnd w:id="1"/>
    </w:p>
    <w:tbl>
      <w:tblPr>
        <w:tblW w:w="104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535"/>
        <w:gridCol w:w="794"/>
        <w:gridCol w:w="850"/>
        <w:gridCol w:w="1843"/>
        <w:gridCol w:w="1811"/>
      </w:tblGrid>
      <w:tr w:rsidR="00D21A03" w:rsidRPr="00D21A03" w:rsidTr="00142E4E">
        <w:trPr>
          <w:trHeight w:val="510"/>
          <w:tblHeader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97780B" w:rsidRDefault="00C41840" w:rsidP="00142E4E">
            <w:pPr>
              <w:pStyle w:val="ESTtabelka"/>
              <w:jc w:val="center"/>
              <w:rPr>
                <w:rFonts w:ascii="Calibri" w:hAnsi="Calibri" w:cs="Calibri"/>
                <w:b/>
                <w:caps/>
                <w:szCs w:val="20"/>
              </w:rPr>
            </w:pPr>
            <w:r w:rsidRPr="0097780B">
              <w:rPr>
                <w:rFonts w:ascii="Calibri" w:hAnsi="Calibri" w:cs="Calibri"/>
                <w:b/>
                <w:caps/>
                <w:szCs w:val="20"/>
              </w:rPr>
              <w:t>Lp.</w:t>
            </w: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97780B" w:rsidRDefault="00C41840" w:rsidP="00142E4E">
            <w:pPr>
              <w:pStyle w:val="ESTtabelka"/>
              <w:jc w:val="center"/>
              <w:rPr>
                <w:rFonts w:ascii="Calibri" w:hAnsi="Calibri" w:cs="Calibri"/>
                <w:b/>
                <w:caps/>
                <w:szCs w:val="20"/>
              </w:rPr>
            </w:pPr>
            <w:r w:rsidRPr="0097780B">
              <w:rPr>
                <w:rFonts w:ascii="Calibri" w:hAnsi="Calibri" w:cs="Calibri"/>
                <w:b/>
                <w:caps/>
                <w:szCs w:val="20"/>
              </w:rPr>
              <w:t>Nazwa elementu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97780B" w:rsidRDefault="00C41840" w:rsidP="00142E4E">
            <w:pPr>
              <w:pStyle w:val="ESTtabelka"/>
              <w:jc w:val="center"/>
              <w:rPr>
                <w:rFonts w:ascii="Calibri" w:hAnsi="Calibri" w:cs="Calibri"/>
                <w:b/>
                <w:caps/>
                <w:szCs w:val="20"/>
              </w:rPr>
            </w:pPr>
            <w:r w:rsidRPr="0097780B">
              <w:rPr>
                <w:rFonts w:ascii="Calibri" w:hAnsi="Calibri" w:cs="Calibri"/>
                <w:b/>
                <w:caps/>
                <w:szCs w:val="20"/>
              </w:rPr>
              <w:t>Jedn.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97780B" w:rsidRDefault="00C41840" w:rsidP="00142E4E">
            <w:pPr>
              <w:pStyle w:val="ESTtabelka"/>
              <w:jc w:val="center"/>
              <w:rPr>
                <w:rFonts w:ascii="Calibri" w:hAnsi="Calibri" w:cs="Calibri"/>
                <w:b/>
                <w:caps/>
                <w:szCs w:val="20"/>
              </w:rPr>
            </w:pPr>
            <w:r w:rsidRPr="0097780B">
              <w:rPr>
                <w:rFonts w:ascii="Calibri" w:hAnsi="Calibri" w:cs="Calibri"/>
                <w:b/>
                <w:caps/>
                <w:szCs w:val="20"/>
              </w:rPr>
              <w:t>Ilość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97780B" w:rsidRDefault="00C41840" w:rsidP="00142E4E">
            <w:pPr>
              <w:pStyle w:val="ESTtabelka"/>
              <w:jc w:val="center"/>
              <w:rPr>
                <w:rFonts w:ascii="Calibri" w:hAnsi="Calibri" w:cs="Calibri"/>
                <w:b/>
                <w:caps/>
                <w:szCs w:val="20"/>
              </w:rPr>
            </w:pPr>
            <w:r w:rsidRPr="0097780B">
              <w:rPr>
                <w:rFonts w:ascii="Calibri" w:hAnsi="Calibri" w:cs="Calibri"/>
                <w:b/>
                <w:caps/>
                <w:szCs w:val="20"/>
              </w:rPr>
              <w:t>Norma, katalog</w:t>
            </w:r>
            <w:r w:rsidRPr="0097780B">
              <w:rPr>
                <w:rFonts w:ascii="Calibri" w:hAnsi="Calibri" w:cs="Calibri"/>
                <w:b/>
                <w:caps/>
                <w:szCs w:val="20"/>
              </w:rPr>
              <w:br/>
              <w:t>producent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97780B" w:rsidRDefault="00C41840" w:rsidP="00142E4E">
            <w:pPr>
              <w:pStyle w:val="ESTtabelka"/>
              <w:jc w:val="center"/>
              <w:rPr>
                <w:rFonts w:ascii="Calibri" w:hAnsi="Calibri" w:cs="Calibri"/>
                <w:b/>
                <w:caps/>
                <w:szCs w:val="20"/>
              </w:rPr>
            </w:pPr>
            <w:r w:rsidRPr="0097780B">
              <w:rPr>
                <w:rFonts w:ascii="Calibri" w:hAnsi="Calibri" w:cs="Calibri"/>
                <w:b/>
                <w:caps/>
                <w:szCs w:val="20"/>
              </w:rPr>
              <w:t>Uwagi</w:t>
            </w:r>
          </w:p>
        </w:tc>
      </w:tr>
      <w:tr w:rsidR="00D21A03" w:rsidRPr="00D21A03" w:rsidTr="00142E4E">
        <w:trPr>
          <w:trHeight w:val="198"/>
          <w:tblHeader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97780B" w:rsidRDefault="00C41840" w:rsidP="0097780B">
            <w:pPr>
              <w:pStyle w:val="ESTtabelka"/>
              <w:jc w:val="center"/>
              <w:rPr>
                <w:rFonts w:ascii="Calibri" w:hAnsi="Calibri" w:cs="Calibri"/>
                <w:szCs w:val="20"/>
                <w:lang w:eastAsia="pl-PL"/>
              </w:rPr>
            </w:pPr>
            <w:r w:rsidRPr="0097780B">
              <w:rPr>
                <w:rFonts w:ascii="Calibri" w:hAnsi="Calibri" w:cs="Calibri"/>
                <w:szCs w:val="20"/>
                <w:lang w:eastAsia="pl-PL"/>
              </w:rPr>
              <w:t>1</w:t>
            </w:r>
          </w:p>
        </w:tc>
        <w:tc>
          <w:tcPr>
            <w:tcW w:w="45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97780B" w:rsidRDefault="00C41840" w:rsidP="0097780B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 w:rsidRPr="0097780B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97780B" w:rsidRDefault="00C41840" w:rsidP="0097780B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 w:rsidRPr="0097780B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97780B" w:rsidRDefault="00C41840" w:rsidP="0097780B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 w:rsidRPr="0097780B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97780B" w:rsidRDefault="00C41840" w:rsidP="0097780B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 w:rsidRPr="0097780B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18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97780B" w:rsidRDefault="00C41840" w:rsidP="0097780B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 w:rsidRPr="0097780B">
              <w:rPr>
                <w:rFonts w:ascii="Times New Roman" w:hAnsi="Times New Roman"/>
                <w:szCs w:val="20"/>
              </w:rPr>
              <w:t>6</w:t>
            </w:r>
          </w:p>
        </w:tc>
      </w:tr>
      <w:tr w:rsidR="00D57DF4" w:rsidRPr="00D21A03" w:rsidTr="00D57DF4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7DF4" w:rsidRPr="00D21A03" w:rsidRDefault="00D57DF4" w:rsidP="00142E4E">
            <w:pPr>
              <w:pStyle w:val="ESTtabelka"/>
              <w:numPr>
                <w:ilvl w:val="0"/>
                <w:numId w:val="35"/>
              </w:numPr>
              <w:suppressAutoHyphens/>
              <w:jc w:val="both"/>
              <w:rPr>
                <w:rFonts w:ascii="Calibri" w:hAnsi="Calibri" w:cs="Calibri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7DF4" w:rsidRPr="0097780B" w:rsidRDefault="00D57DF4" w:rsidP="00142E4E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97780B">
              <w:rPr>
                <w:rFonts w:ascii="Times New Roman" w:hAnsi="Times New Roman"/>
                <w:szCs w:val="20"/>
              </w:rPr>
              <w:t>Rura PVC-U SDR34 lita z wydłużonym kielichem</w:t>
            </w:r>
          </w:p>
          <w:p w:rsidR="00D57DF4" w:rsidRPr="0097780B" w:rsidRDefault="00D57DF4" w:rsidP="00142E4E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97780B">
              <w:rPr>
                <w:rFonts w:ascii="Times New Roman" w:hAnsi="Times New Roman"/>
                <w:szCs w:val="20"/>
              </w:rPr>
              <w:t>- Dz160</w:t>
            </w:r>
          </w:p>
          <w:p w:rsidR="00D57DF4" w:rsidRPr="0097780B" w:rsidRDefault="00D57DF4" w:rsidP="00142E4E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97780B">
              <w:rPr>
                <w:rFonts w:ascii="Times New Roman" w:hAnsi="Times New Roman"/>
                <w:szCs w:val="20"/>
              </w:rPr>
              <w:t>- Dz200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7DF4" w:rsidRPr="0097780B" w:rsidRDefault="00D57DF4" w:rsidP="00142E4E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 w:rsidRPr="0097780B">
              <w:rPr>
                <w:rFonts w:ascii="Times New Roman" w:hAnsi="Times New Roman"/>
                <w:szCs w:val="20"/>
              </w:rPr>
              <w:t>mb.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57DF4" w:rsidRPr="0097780B" w:rsidRDefault="00D57DF4" w:rsidP="00142E4E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 w:rsidRPr="0097780B">
              <w:rPr>
                <w:rFonts w:ascii="Times New Roman" w:hAnsi="Times New Roman"/>
                <w:szCs w:val="20"/>
              </w:rPr>
              <w:t>170</w:t>
            </w:r>
          </w:p>
          <w:p w:rsidR="00D57DF4" w:rsidRPr="0097780B" w:rsidRDefault="00D57DF4" w:rsidP="00142E4E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 w:rsidRPr="0097780B">
              <w:rPr>
                <w:rFonts w:ascii="Times New Roman" w:hAnsi="Times New Roman"/>
                <w:szCs w:val="20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57DF4" w:rsidRPr="0097780B" w:rsidRDefault="00D57DF4" w:rsidP="00142E4E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 w:rsidRPr="0097780B">
              <w:rPr>
                <w:rFonts w:ascii="Times New Roman" w:hAnsi="Times New Roman"/>
                <w:szCs w:val="20"/>
              </w:rPr>
              <w:t>Typ handlowy</w:t>
            </w:r>
          </w:p>
        </w:tc>
        <w:tc>
          <w:tcPr>
            <w:tcW w:w="1811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57DF4" w:rsidRPr="0097780B" w:rsidRDefault="00D57DF4" w:rsidP="00142E4E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ETAP 1</w:t>
            </w:r>
          </w:p>
        </w:tc>
      </w:tr>
      <w:tr w:rsidR="00D57DF4" w:rsidRPr="00D21A03" w:rsidTr="00D57DF4">
        <w:trPr>
          <w:trHeight w:val="2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7DF4" w:rsidRPr="00D21A03" w:rsidRDefault="00D57DF4" w:rsidP="00142E4E">
            <w:pPr>
              <w:pStyle w:val="ESTtabelka"/>
              <w:numPr>
                <w:ilvl w:val="0"/>
                <w:numId w:val="35"/>
              </w:numPr>
              <w:suppressAutoHyphens/>
              <w:jc w:val="both"/>
              <w:rPr>
                <w:rFonts w:ascii="Calibri" w:hAnsi="Calibri" w:cs="Calibri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7DF4" w:rsidRPr="0097780B" w:rsidRDefault="00D57DF4" w:rsidP="00142E4E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97780B">
              <w:rPr>
                <w:rFonts w:ascii="Times New Roman" w:hAnsi="Times New Roman"/>
                <w:szCs w:val="20"/>
              </w:rPr>
              <w:t>Studnia betonowa Dn1000 z włazem kl. D400 (najazdowa)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7DF4" w:rsidRPr="0097780B" w:rsidRDefault="00D57DF4" w:rsidP="00142E4E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 w:rsidRPr="0097780B">
              <w:rPr>
                <w:rFonts w:ascii="Times New Roman" w:hAnsi="Times New Roman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57DF4" w:rsidRPr="0097780B" w:rsidRDefault="00D57DF4" w:rsidP="00142E4E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57DF4" w:rsidRPr="0097780B" w:rsidRDefault="00D57DF4" w:rsidP="00142E4E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 w:rsidRPr="0097780B">
              <w:rPr>
                <w:rFonts w:ascii="Times New Roman" w:hAnsi="Times New Roman"/>
                <w:szCs w:val="20"/>
              </w:rPr>
              <w:t>Typ handlowy</w:t>
            </w:r>
          </w:p>
        </w:tc>
        <w:tc>
          <w:tcPr>
            <w:tcW w:w="1811" w:type="dxa"/>
            <w:vMerge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57DF4" w:rsidRPr="0097780B" w:rsidRDefault="00D57DF4" w:rsidP="00142E4E">
            <w:pPr>
              <w:pStyle w:val="ESTtabelka"/>
              <w:rPr>
                <w:rFonts w:ascii="Times New Roman" w:hAnsi="Times New Roman"/>
                <w:szCs w:val="20"/>
              </w:rPr>
            </w:pPr>
          </w:p>
        </w:tc>
      </w:tr>
      <w:tr w:rsidR="00D57DF4" w:rsidRPr="00D21A03" w:rsidTr="00D57DF4">
        <w:trPr>
          <w:trHeight w:val="2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7DF4" w:rsidRPr="00D21A03" w:rsidRDefault="00D57DF4" w:rsidP="00142E4E">
            <w:pPr>
              <w:pStyle w:val="ESTtabelka"/>
              <w:numPr>
                <w:ilvl w:val="0"/>
                <w:numId w:val="35"/>
              </w:numPr>
              <w:suppressAutoHyphens/>
              <w:jc w:val="both"/>
              <w:rPr>
                <w:rFonts w:ascii="Calibri" w:hAnsi="Calibri" w:cs="Calibri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7DF4" w:rsidRPr="0097780B" w:rsidRDefault="00D57DF4" w:rsidP="0097780B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97780B">
              <w:rPr>
                <w:rFonts w:ascii="Times New Roman" w:hAnsi="Times New Roman"/>
                <w:szCs w:val="20"/>
              </w:rPr>
              <w:t xml:space="preserve">Studnia betonowa Dn1000 z włazem kl. </w:t>
            </w:r>
            <w:r>
              <w:rPr>
                <w:rFonts w:ascii="Times New Roman" w:hAnsi="Times New Roman"/>
                <w:szCs w:val="20"/>
              </w:rPr>
              <w:t>A15</w:t>
            </w:r>
            <w:r w:rsidRPr="0097780B">
              <w:rPr>
                <w:rFonts w:ascii="Times New Roman" w:hAnsi="Times New Roman"/>
                <w:szCs w:val="20"/>
              </w:rPr>
              <w:t xml:space="preserve"> (</w:t>
            </w:r>
            <w:r>
              <w:rPr>
                <w:rFonts w:ascii="Times New Roman" w:hAnsi="Times New Roman"/>
                <w:szCs w:val="20"/>
              </w:rPr>
              <w:t>teren zielony</w:t>
            </w:r>
            <w:r w:rsidRPr="0097780B">
              <w:rPr>
                <w:rFonts w:ascii="Times New Roman" w:hAnsi="Times New Roman"/>
                <w:szCs w:val="20"/>
              </w:rPr>
              <w:t>)</w:t>
            </w:r>
            <w:r>
              <w:rPr>
                <w:rFonts w:ascii="Times New Roman" w:hAnsi="Times New Roman"/>
                <w:szCs w:val="20"/>
              </w:rPr>
              <w:t>, kaskada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7DF4" w:rsidRPr="0097780B" w:rsidRDefault="00D57DF4" w:rsidP="0097780B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 w:rsidRPr="0097780B">
              <w:rPr>
                <w:rFonts w:ascii="Times New Roman" w:hAnsi="Times New Roman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57DF4" w:rsidRPr="0097780B" w:rsidRDefault="00D57DF4" w:rsidP="0097780B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57DF4" w:rsidRPr="0097780B" w:rsidRDefault="00D57DF4" w:rsidP="0097780B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 w:rsidRPr="0097780B">
              <w:rPr>
                <w:rFonts w:ascii="Times New Roman" w:hAnsi="Times New Roman"/>
                <w:szCs w:val="20"/>
              </w:rPr>
              <w:t>Typ handlowy</w:t>
            </w:r>
          </w:p>
        </w:tc>
        <w:tc>
          <w:tcPr>
            <w:tcW w:w="1811" w:type="dxa"/>
            <w:vMerge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57DF4" w:rsidRPr="0097780B" w:rsidRDefault="00D57DF4" w:rsidP="0097780B">
            <w:pPr>
              <w:pStyle w:val="ESTtabelka"/>
              <w:rPr>
                <w:rFonts w:ascii="Times New Roman" w:hAnsi="Times New Roman"/>
                <w:szCs w:val="20"/>
              </w:rPr>
            </w:pPr>
          </w:p>
        </w:tc>
      </w:tr>
      <w:tr w:rsidR="00D57DF4" w:rsidRPr="00D21A03" w:rsidTr="00D57DF4">
        <w:trPr>
          <w:trHeight w:val="2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7DF4" w:rsidRPr="00D21A03" w:rsidRDefault="00D57DF4" w:rsidP="00142E4E">
            <w:pPr>
              <w:pStyle w:val="ESTtabelka"/>
              <w:numPr>
                <w:ilvl w:val="0"/>
                <w:numId w:val="35"/>
              </w:numPr>
              <w:suppressAutoHyphens/>
              <w:jc w:val="both"/>
              <w:rPr>
                <w:rFonts w:ascii="Calibri" w:hAnsi="Calibri" w:cs="Calibri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7DF4" w:rsidRPr="0097780B" w:rsidRDefault="00D57DF4" w:rsidP="0097780B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97780B">
              <w:rPr>
                <w:rFonts w:ascii="Times New Roman" w:hAnsi="Times New Roman"/>
                <w:szCs w:val="20"/>
              </w:rPr>
              <w:t xml:space="preserve">Studnia betonowa Dn1000 z włazem kl. </w:t>
            </w:r>
            <w:r>
              <w:rPr>
                <w:rFonts w:ascii="Times New Roman" w:hAnsi="Times New Roman"/>
                <w:szCs w:val="20"/>
              </w:rPr>
              <w:t>A15</w:t>
            </w:r>
            <w:r w:rsidRPr="0097780B">
              <w:rPr>
                <w:rFonts w:ascii="Times New Roman" w:hAnsi="Times New Roman"/>
                <w:szCs w:val="20"/>
              </w:rPr>
              <w:t xml:space="preserve"> (</w:t>
            </w:r>
            <w:r>
              <w:rPr>
                <w:rFonts w:ascii="Times New Roman" w:hAnsi="Times New Roman"/>
                <w:szCs w:val="20"/>
              </w:rPr>
              <w:t>teren zielony)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7DF4" w:rsidRPr="0097780B" w:rsidRDefault="00D57DF4" w:rsidP="0097780B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 w:rsidRPr="0097780B">
              <w:rPr>
                <w:rFonts w:ascii="Times New Roman" w:hAnsi="Times New Roman"/>
                <w:szCs w:val="20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57DF4" w:rsidRPr="0097780B" w:rsidRDefault="00D57DF4" w:rsidP="0097780B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57DF4" w:rsidRPr="0097780B" w:rsidRDefault="00D57DF4" w:rsidP="0097780B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 w:rsidRPr="0097780B">
              <w:rPr>
                <w:rFonts w:ascii="Times New Roman" w:hAnsi="Times New Roman"/>
                <w:szCs w:val="20"/>
              </w:rPr>
              <w:t>Typ handlowy</w:t>
            </w:r>
          </w:p>
        </w:tc>
        <w:tc>
          <w:tcPr>
            <w:tcW w:w="1811" w:type="dxa"/>
            <w:vMerge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57DF4" w:rsidRPr="0097780B" w:rsidRDefault="00D57DF4" w:rsidP="0097780B">
            <w:pPr>
              <w:pStyle w:val="ESTtabelka"/>
              <w:rPr>
                <w:rFonts w:ascii="Times New Roman" w:hAnsi="Times New Roman"/>
                <w:szCs w:val="20"/>
              </w:rPr>
            </w:pPr>
          </w:p>
        </w:tc>
      </w:tr>
      <w:tr w:rsidR="00D57DF4" w:rsidRPr="00D21A03" w:rsidTr="00D57DF4">
        <w:trPr>
          <w:trHeight w:val="25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7DF4" w:rsidRPr="00D21A03" w:rsidRDefault="00D57DF4" w:rsidP="00142E4E">
            <w:pPr>
              <w:pStyle w:val="ESTtabelka"/>
              <w:numPr>
                <w:ilvl w:val="0"/>
                <w:numId w:val="35"/>
              </w:numPr>
              <w:suppressAutoHyphens/>
              <w:jc w:val="both"/>
              <w:rPr>
                <w:rFonts w:ascii="Calibri" w:hAnsi="Calibri" w:cs="Calibri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7DF4" w:rsidRPr="0097780B" w:rsidRDefault="00D57DF4" w:rsidP="00142E4E">
            <w:pPr>
              <w:pStyle w:val="ESTtabelka"/>
              <w:rPr>
                <w:rFonts w:ascii="Times New Roman" w:hAnsi="Times New Roman"/>
                <w:szCs w:val="20"/>
              </w:rPr>
            </w:pPr>
            <w:r w:rsidRPr="0097780B">
              <w:rPr>
                <w:rFonts w:ascii="Times New Roman" w:hAnsi="Times New Roman"/>
                <w:szCs w:val="20"/>
              </w:rPr>
              <w:t>Przejścia szczelne z tworzywa sztucznego z uszczelką wargową (przejścia w ścianach studni betonowych)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7DF4" w:rsidRPr="0097780B" w:rsidRDefault="00D57DF4" w:rsidP="00142E4E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 w:rsidRPr="0097780B">
              <w:rPr>
                <w:rFonts w:ascii="Times New Roman" w:hAnsi="Times New Roman"/>
                <w:szCs w:val="20"/>
              </w:rPr>
              <w:t>kpl.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57DF4" w:rsidRPr="0097780B" w:rsidRDefault="00D57DF4" w:rsidP="00142E4E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 w:rsidRPr="0097780B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57DF4" w:rsidRPr="0097780B" w:rsidRDefault="00D57DF4" w:rsidP="00142E4E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 w:rsidRPr="0097780B">
              <w:rPr>
                <w:rFonts w:ascii="Times New Roman" w:hAnsi="Times New Roman"/>
                <w:szCs w:val="20"/>
              </w:rPr>
              <w:t>Typ handlowy</w:t>
            </w:r>
          </w:p>
        </w:tc>
        <w:tc>
          <w:tcPr>
            <w:tcW w:w="1811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57DF4" w:rsidRPr="0097780B" w:rsidRDefault="00D57DF4" w:rsidP="00142E4E">
            <w:pPr>
              <w:pStyle w:val="ESTtabelka"/>
              <w:rPr>
                <w:rFonts w:ascii="Times New Roman" w:hAnsi="Times New Roman"/>
                <w:szCs w:val="20"/>
              </w:rPr>
            </w:pPr>
          </w:p>
        </w:tc>
      </w:tr>
    </w:tbl>
    <w:p w:rsidR="00C41840" w:rsidRPr="00D21A03" w:rsidRDefault="00C41840" w:rsidP="00C41840">
      <w:pPr>
        <w:rPr>
          <w:color w:val="FF0000"/>
        </w:rPr>
      </w:pPr>
    </w:p>
    <w:p w:rsidR="00C41840" w:rsidRPr="003A3066" w:rsidRDefault="00C41840" w:rsidP="00C41840">
      <w:pPr>
        <w:pStyle w:val="Nagwek2"/>
        <w:spacing w:line="276" w:lineRule="auto"/>
        <w:rPr>
          <w:rFonts w:ascii="Times New Roman" w:hAnsi="Times New Roman" w:cs="Times New Roman"/>
        </w:rPr>
      </w:pPr>
      <w:bookmarkStart w:id="2" w:name="_Toc121223843"/>
      <w:r w:rsidRPr="003A3066">
        <w:rPr>
          <w:rFonts w:ascii="Times New Roman" w:hAnsi="Times New Roman" w:cs="Times New Roman"/>
        </w:rPr>
        <w:t>Zewnętrzna instalacja kanalizacji deszczowej</w:t>
      </w:r>
      <w:bookmarkEnd w:id="2"/>
    </w:p>
    <w:tbl>
      <w:tblPr>
        <w:tblW w:w="104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535"/>
        <w:gridCol w:w="794"/>
        <w:gridCol w:w="850"/>
        <w:gridCol w:w="1843"/>
        <w:gridCol w:w="1811"/>
      </w:tblGrid>
      <w:tr w:rsidR="003A3066" w:rsidRPr="003A3066" w:rsidTr="00142E4E">
        <w:trPr>
          <w:trHeight w:val="510"/>
          <w:tblHeader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3A3066" w:rsidRDefault="00C41840" w:rsidP="00142E4E">
            <w:pPr>
              <w:pStyle w:val="ESTtabelka"/>
              <w:jc w:val="center"/>
              <w:rPr>
                <w:rFonts w:ascii="Times New Roman" w:hAnsi="Times New Roman"/>
                <w:b/>
                <w:caps/>
                <w:szCs w:val="20"/>
              </w:rPr>
            </w:pPr>
            <w:r w:rsidRPr="003A3066">
              <w:rPr>
                <w:rFonts w:ascii="Times New Roman" w:hAnsi="Times New Roman"/>
                <w:b/>
                <w:caps/>
                <w:szCs w:val="20"/>
              </w:rPr>
              <w:t>Lp.</w:t>
            </w: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3A3066" w:rsidRDefault="00C41840" w:rsidP="00142E4E">
            <w:pPr>
              <w:pStyle w:val="ESTtabelka"/>
              <w:jc w:val="center"/>
              <w:rPr>
                <w:rFonts w:ascii="Times New Roman" w:hAnsi="Times New Roman"/>
                <w:b/>
                <w:caps/>
                <w:szCs w:val="20"/>
              </w:rPr>
            </w:pPr>
            <w:r w:rsidRPr="003A3066">
              <w:rPr>
                <w:rFonts w:ascii="Times New Roman" w:hAnsi="Times New Roman"/>
                <w:b/>
                <w:caps/>
                <w:szCs w:val="20"/>
              </w:rPr>
              <w:t>Nazwa elementu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3A3066" w:rsidRDefault="00C41840" w:rsidP="00142E4E">
            <w:pPr>
              <w:pStyle w:val="ESTtabelka"/>
              <w:jc w:val="center"/>
              <w:rPr>
                <w:rFonts w:ascii="Times New Roman" w:hAnsi="Times New Roman"/>
                <w:b/>
                <w:caps/>
                <w:szCs w:val="20"/>
              </w:rPr>
            </w:pPr>
            <w:r w:rsidRPr="003A3066">
              <w:rPr>
                <w:rFonts w:ascii="Times New Roman" w:hAnsi="Times New Roman"/>
                <w:b/>
                <w:caps/>
                <w:szCs w:val="20"/>
              </w:rPr>
              <w:t>Jedn.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3A3066" w:rsidRDefault="00C41840" w:rsidP="00142E4E">
            <w:pPr>
              <w:pStyle w:val="ESTtabelka"/>
              <w:jc w:val="center"/>
              <w:rPr>
                <w:rFonts w:ascii="Times New Roman" w:hAnsi="Times New Roman"/>
                <w:b/>
                <w:caps/>
                <w:szCs w:val="20"/>
              </w:rPr>
            </w:pPr>
            <w:r w:rsidRPr="003A3066">
              <w:rPr>
                <w:rFonts w:ascii="Times New Roman" w:hAnsi="Times New Roman"/>
                <w:b/>
                <w:caps/>
                <w:szCs w:val="20"/>
              </w:rPr>
              <w:t>Ilość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3A3066" w:rsidRDefault="00C41840" w:rsidP="00142E4E">
            <w:pPr>
              <w:pStyle w:val="ESTtabelka"/>
              <w:jc w:val="center"/>
              <w:rPr>
                <w:rFonts w:ascii="Times New Roman" w:hAnsi="Times New Roman"/>
                <w:b/>
                <w:caps/>
                <w:szCs w:val="20"/>
              </w:rPr>
            </w:pPr>
            <w:r w:rsidRPr="003A3066">
              <w:rPr>
                <w:rFonts w:ascii="Times New Roman" w:hAnsi="Times New Roman"/>
                <w:b/>
                <w:caps/>
                <w:szCs w:val="20"/>
              </w:rPr>
              <w:t>Norma, katalog</w:t>
            </w:r>
            <w:r w:rsidRPr="003A3066">
              <w:rPr>
                <w:rFonts w:ascii="Times New Roman" w:hAnsi="Times New Roman"/>
                <w:b/>
                <w:caps/>
                <w:szCs w:val="20"/>
              </w:rPr>
              <w:br/>
              <w:t>producent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3A3066" w:rsidRDefault="00C41840" w:rsidP="00142E4E">
            <w:pPr>
              <w:pStyle w:val="ESTtabelka"/>
              <w:jc w:val="center"/>
              <w:rPr>
                <w:rFonts w:ascii="Times New Roman" w:hAnsi="Times New Roman"/>
                <w:b/>
                <w:caps/>
                <w:szCs w:val="20"/>
              </w:rPr>
            </w:pPr>
            <w:r w:rsidRPr="003A3066">
              <w:rPr>
                <w:rFonts w:ascii="Times New Roman" w:hAnsi="Times New Roman"/>
                <w:b/>
                <w:caps/>
                <w:szCs w:val="20"/>
              </w:rPr>
              <w:t>Uwagi</w:t>
            </w:r>
          </w:p>
        </w:tc>
      </w:tr>
      <w:tr w:rsidR="003A3066" w:rsidRPr="003A3066" w:rsidTr="00142E4E">
        <w:trPr>
          <w:trHeight w:val="198"/>
          <w:tblHeader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3A3066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3A3066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45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3A3066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3A3066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3A3066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3A3066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3A3066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3A3066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3A3066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3A3066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8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3A3066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3A3066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187F93" w:rsidRPr="00187F93" w:rsidTr="00142E4E">
        <w:trPr>
          <w:trHeight w:val="18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D21A03" w:rsidRDefault="00C41840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187F93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187F93">
              <w:rPr>
                <w:rFonts w:ascii="Times New Roman" w:hAnsi="Times New Roman"/>
                <w:szCs w:val="20"/>
                <w:lang w:eastAsia="pl-PL"/>
              </w:rPr>
              <w:t>Rura PVC-U SDR34 lita z wydłużonym kielichem</w:t>
            </w:r>
          </w:p>
          <w:p w:rsidR="00187F93" w:rsidRPr="00187F93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187F93">
              <w:rPr>
                <w:rFonts w:ascii="Times New Roman" w:hAnsi="Times New Roman"/>
                <w:szCs w:val="20"/>
                <w:lang w:eastAsia="pl-PL"/>
              </w:rPr>
              <w:t xml:space="preserve">- </w:t>
            </w:r>
            <w:r w:rsidR="00187F93" w:rsidRPr="00187F93">
              <w:rPr>
                <w:rFonts w:ascii="Times New Roman" w:hAnsi="Times New Roman"/>
                <w:szCs w:val="20"/>
                <w:lang w:eastAsia="pl-PL"/>
              </w:rPr>
              <w:t>Dz110</w:t>
            </w:r>
          </w:p>
          <w:p w:rsidR="00C41840" w:rsidRPr="00187F93" w:rsidRDefault="00187F93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187F93">
              <w:rPr>
                <w:rFonts w:ascii="Times New Roman" w:hAnsi="Times New Roman"/>
                <w:szCs w:val="20"/>
                <w:lang w:eastAsia="pl-PL"/>
              </w:rPr>
              <w:t xml:space="preserve">- </w:t>
            </w:r>
            <w:r w:rsidR="00C41840" w:rsidRPr="00187F93">
              <w:rPr>
                <w:rFonts w:ascii="Times New Roman" w:hAnsi="Times New Roman"/>
                <w:szCs w:val="20"/>
                <w:lang w:eastAsia="pl-PL"/>
              </w:rPr>
              <w:t>Dz160</w:t>
            </w:r>
          </w:p>
          <w:p w:rsidR="00C41840" w:rsidRPr="00187F93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187F93">
              <w:rPr>
                <w:rFonts w:ascii="Times New Roman" w:hAnsi="Times New Roman"/>
                <w:szCs w:val="20"/>
                <w:lang w:eastAsia="pl-PL"/>
              </w:rPr>
              <w:t>- Dz200</w:t>
            </w:r>
          </w:p>
          <w:p w:rsidR="00C41840" w:rsidRPr="00187F93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187F93">
              <w:rPr>
                <w:rFonts w:ascii="Times New Roman" w:hAnsi="Times New Roman"/>
                <w:szCs w:val="20"/>
                <w:lang w:eastAsia="pl-PL"/>
              </w:rPr>
              <w:t>- Dz250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187F93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87F93">
              <w:rPr>
                <w:rFonts w:ascii="Times New Roman" w:hAnsi="Times New Roman"/>
                <w:szCs w:val="20"/>
                <w:lang w:eastAsia="pl-PL"/>
              </w:rPr>
              <w:t>mb.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8A2E04" w:rsidRPr="00187F93" w:rsidRDefault="00187F93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87F93">
              <w:rPr>
                <w:rFonts w:ascii="Times New Roman" w:hAnsi="Times New Roman"/>
                <w:szCs w:val="20"/>
                <w:lang w:eastAsia="pl-PL"/>
              </w:rPr>
              <w:t>27</w:t>
            </w:r>
          </w:p>
          <w:p w:rsidR="00187F93" w:rsidRPr="00187F93" w:rsidRDefault="001A35CF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73</w:t>
            </w:r>
          </w:p>
          <w:p w:rsidR="00187F93" w:rsidRPr="00187F93" w:rsidRDefault="00E54D08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365</w:t>
            </w:r>
          </w:p>
          <w:p w:rsidR="00187F93" w:rsidRPr="00187F93" w:rsidRDefault="005875F8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176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187F93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87F93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41840" w:rsidRPr="00187F93" w:rsidRDefault="00D57DF4" w:rsidP="00142E4E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ETAP 1</w:t>
            </w:r>
          </w:p>
        </w:tc>
      </w:tr>
      <w:tr w:rsidR="00D57DF4" w:rsidRPr="00187F93" w:rsidTr="00142E4E">
        <w:trPr>
          <w:trHeight w:val="18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7DF4" w:rsidRPr="00D21A03" w:rsidRDefault="00D57DF4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7DF4" w:rsidRPr="00187F93" w:rsidRDefault="00D57DF4" w:rsidP="00D57DF4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187F93">
              <w:rPr>
                <w:rFonts w:ascii="Times New Roman" w:hAnsi="Times New Roman"/>
                <w:szCs w:val="20"/>
                <w:lang w:eastAsia="pl-PL"/>
              </w:rPr>
              <w:t>Rura PVC-U SD</w:t>
            </w:r>
            <w:r w:rsidR="001A35CF">
              <w:rPr>
                <w:rFonts w:ascii="Times New Roman" w:hAnsi="Times New Roman"/>
                <w:szCs w:val="20"/>
                <w:lang w:eastAsia="pl-PL"/>
              </w:rPr>
              <w:t>R34 lita z wydłużonym kielichem</w:t>
            </w:r>
          </w:p>
          <w:p w:rsidR="00D57DF4" w:rsidRPr="00187F93" w:rsidRDefault="00D57DF4" w:rsidP="00D57DF4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187F93">
              <w:rPr>
                <w:rFonts w:ascii="Times New Roman" w:hAnsi="Times New Roman"/>
                <w:szCs w:val="20"/>
                <w:lang w:eastAsia="pl-PL"/>
              </w:rPr>
              <w:t>- Dz160</w:t>
            </w:r>
          </w:p>
          <w:p w:rsidR="00D57DF4" w:rsidRPr="00187F93" w:rsidRDefault="00D57DF4" w:rsidP="00D57DF4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187F93">
              <w:rPr>
                <w:rFonts w:ascii="Times New Roman" w:hAnsi="Times New Roman"/>
                <w:szCs w:val="20"/>
                <w:lang w:eastAsia="pl-PL"/>
              </w:rPr>
              <w:t>- Dz200</w:t>
            </w:r>
          </w:p>
          <w:p w:rsidR="00D57DF4" w:rsidRPr="00187F93" w:rsidRDefault="00D57DF4" w:rsidP="00D57DF4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187F93">
              <w:rPr>
                <w:rFonts w:ascii="Times New Roman" w:hAnsi="Times New Roman"/>
                <w:szCs w:val="20"/>
                <w:lang w:eastAsia="pl-PL"/>
              </w:rPr>
              <w:t>- Dz250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7DF4" w:rsidRPr="00187F93" w:rsidRDefault="00D57DF4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87F93">
              <w:rPr>
                <w:rFonts w:ascii="Times New Roman" w:hAnsi="Times New Roman"/>
                <w:szCs w:val="20"/>
                <w:lang w:eastAsia="pl-PL"/>
              </w:rPr>
              <w:t>mb.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5875F8" w:rsidRDefault="005875F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  <w:p w:rsidR="00D57DF4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402</w:t>
            </w:r>
          </w:p>
          <w:p w:rsidR="001A35CF" w:rsidRPr="00187F93" w:rsidRDefault="005875F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7DF4" w:rsidRPr="00187F93" w:rsidRDefault="00D57DF4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87F93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57DF4" w:rsidRPr="00187F93" w:rsidRDefault="00D57DF4" w:rsidP="00D57DF4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ETAP 2</w:t>
            </w:r>
          </w:p>
        </w:tc>
      </w:tr>
      <w:tr w:rsidR="00D57DF4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7DF4" w:rsidRPr="00D21A03" w:rsidRDefault="00D57DF4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7DF4" w:rsidRPr="00F444B2" w:rsidRDefault="00D57DF4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F444B2">
              <w:rPr>
                <w:rFonts w:ascii="Times New Roman" w:hAnsi="Times New Roman"/>
                <w:szCs w:val="20"/>
                <w:lang w:eastAsia="pl-PL"/>
              </w:rPr>
              <w:t xml:space="preserve">Rura drenarska </w:t>
            </w:r>
          </w:p>
          <w:p w:rsidR="00D57DF4" w:rsidRPr="00F444B2" w:rsidRDefault="00D57DF4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F444B2">
              <w:rPr>
                <w:rFonts w:ascii="Times New Roman" w:hAnsi="Times New Roman"/>
                <w:szCs w:val="20"/>
                <w:lang w:eastAsia="pl-PL"/>
              </w:rPr>
              <w:t>- D125</w:t>
            </w:r>
          </w:p>
          <w:p w:rsidR="00D57DF4" w:rsidRPr="00F444B2" w:rsidRDefault="00D57DF4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F444B2">
              <w:rPr>
                <w:rFonts w:ascii="Times New Roman" w:hAnsi="Times New Roman"/>
                <w:szCs w:val="20"/>
                <w:lang w:eastAsia="pl-PL"/>
              </w:rPr>
              <w:t>- D65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7DF4" w:rsidRPr="00F444B2" w:rsidRDefault="00D57DF4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444B2">
              <w:rPr>
                <w:rFonts w:ascii="Times New Roman" w:hAnsi="Times New Roman"/>
                <w:szCs w:val="20"/>
                <w:lang w:eastAsia="pl-PL"/>
              </w:rPr>
              <w:t>mb.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57DF4" w:rsidRPr="00F444B2" w:rsidRDefault="00D57DF4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  <w:p w:rsidR="00D57DF4" w:rsidRPr="00F444B2" w:rsidRDefault="00D57DF4" w:rsidP="00F444B2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444B2">
              <w:rPr>
                <w:rFonts w:ascii="Times New Roman" w:hAnsi="Times New Roman"/>
                <w:szCs w:val="20"/>
                <w:lang w:eastAsia="pl-PL"/>
              </w:rPr>
              <w:t>125</w:t>
            </w:r>
          </w:p>
          <w:p w:rsidR="00D57DF4" w:rsidRPr="00F444B2" w:rsidRDefault="00D57DF4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444B2">
              <w:rPr>
                <w:rFonts w:ascii="Times New Roman" w:hAnsi="Times New Roman"/>
                <w:szCs w:val="20"/>
                <w:lang w:eastAsia="pl-PL"/>
              </w:rPr>
              <w:t>1131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57DF4" w:rsidRPr="00F444B2" w:rsidRDefault="00D57DF4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F444B2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57DF4" w:rsidRPr="00F444B2" w:rsidRDefault="00D57DF4" w:rsidP="00142E4E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ETAP 2</w:t>
            </w:r>
          </w:p>
        </w:tc>
      </w:tr>
      <w:tr w:rsidR="00D57DF4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7DF4" w:rsidRPr="00D21A03" w:rsidRDefault="00D57DF4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7DF4" w:rsidRPr="00187F93" w:rsidRDefault="00D57DF4" w:rsidP="00187F93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187F93">
              <w:rPr>
                <w:rFonts w:ascii="Times New Roman" w:hAnsi="Times New Roman"/>
                <w:szCs w:val="20"/>
                <w:lang w:eastAsia="pl-PL"/>
              </w:rPr>
              <w:t>Rura ciśnieniowa Dn100 PE100 dla kanalizacji ciśnieniowej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7DF4" w:rsidRPr="00187F93" w:rsidRDefault="00D57DF4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87F93">
              <w:rPr>
                <w:rFonts w:ascii="Times New Roman" w:hAnsi="Times New Roman"/>
                <w:szCs w:val="20"/>
                <w:lang w:eastAsia="pl-PL"/>
              </w:rPr>
              <w:t>mb.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57DF4" w:rsidRPr="00187F93" w:rsidRDefault="00D57DF4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87F93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57DF4" w:rsidRPr="00187F93" w:rsidRDefault="00D57DF4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87F93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57DF4" w:rsidRPr="00187F93" w:rsidRDefault="00D57DF4" w:rsidP="00142E4E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ETAP 1</w:t>
            </w:r>
          </w:p>
        </w:tc>
      </w:tr>
      <w:tr w:rsidR="00D57DF4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7DF4" w:rsidRPr="00D21A03" w:rsidRDefault="00D57DF4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7DF4" w:rsidRPr="00187F93" w:rsidRDefault="00D57DF4" w:rsidP="00187F93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187F93">
              <w:rPr>
                <w:rFonts w:ascii="Times New Roman" w:hAnsi="Times New Roman"/>
                <w:szCs w:val="20"/>
                <w:lang w:eastAsia="pl-PL"/>
              </w:rPr>
              <w:t>Studzienka drenarska D315 ( kineta, rura wznośna) + właz kl. B125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7DF4" w:rsidRPr="00187F93" w:rsidRDefault="00D57DF4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87F93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7DF4" w:rsidRPr="00187F93" w:rsidRDefault="00D57DF4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87F93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57DF4" w:rsidRPr="00187F93" w:rsidRDefault="00D57DF4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87F93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57DF4" w:rsidRPr="00187F93" w:rsidRDefault="00D57DF4" w:rsidP="00142E4E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ETAP 2</w:t>
            </w:r>
          </w:p>
        </w:tc>
      </w:tr>
      <w:tr w:rsidR="001A35CF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A35CF" w:rsidRPr="00D21A03" w:rsidRDefault="001A35CF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A35CF" w:rsidRPr="00187F93" w:rsidRDefault="001A35CF" w:rsidP="00AD5C06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187F93">
              <w:rPr>
                <w:rFonts w:ascii="Times New Roman" w:hAnsi="Times New Roman"/>
                <w:szCs w:val="20"/>
                <w:lang w:eastAsia="pl-PL"/>
              </w:rPr>
              <w:t>Studnia tworzywowa D600 PP + kineta zbiorcza + właz żeliwny kl. B125 + pierścień żelbetowy odciążający + rura wznośna D400 SN4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A35CF" w:rsidRPr="00187F93" w:rsidRDefault="001A35CF" w:rsidP="00AD5C06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87F93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A35CF" w:rsidRPr="00187F93" w:rsidRDefault="001A35CF" w:rsidP="00AD5C06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A35CF" w:rsidRPr="00187F93" w:rsidRDefault="001A35CF" w:rsidP="00AD5C06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87F93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A35CF" w:rsidRPr="00187F93" w:rsidRDefault="001A35CF" w:rsidP="00AD5C06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ETAP 2</w:t>
            </w:r>
          </w:p>
        </w:tc>
      </w:tr>
      <w:tr w:rsidR="001A35CF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A35CF" w:rsidRPr="00D21A03" w:rsidRDefault="001A35CF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A35CF" w:rsidRPr="00187F93" w:rsidRDefault="001A35CF" w:rsidP="00D57DF4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187F93">
              <w:rPr>
                <w:rFonts w:ascii="Times New Roman" w:hAnsi="Times New Roman"/>
                <w:szCs w:val="20"/>
                <w:lang w:eastAsia="pl-PL"/>
              </w:rPr>
              <w:t>Studnia tworzywowa D600 PP + kineta zbiorcza + właz żeliwny kl. B125 + pierścień żelbetowy odciążający + rura wznośna D400 SN4</w:t>
            </w:r>
            <w:r>
              <w:rPr>
                <w:rFonts w:ascii="Times New Roman" w:hAnsi="Times New Roman"/>
                <w:szCs w:val="20"/>
                <w:lang w:eastAsia="pl-PL"/>
              </w:rPr>
              <w:t xml:space="preserve"> + kaskada zewnętrzna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A35CF" w:rsidRPr="00187F93" w:rsidRDefault="001A35CF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87F93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A35CF" w:rsidRPr="00187F93" w:rsidRDefault="001A35CF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A35CF" w:rsidRPr="00187F93" w:rsidRDefault="001A35CF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87F93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A35CF" w:rsidRPr="00187F93" w:rsidRDefault="001A35CF" w:rsidP="00D57DF4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ETAP 2</w:t>
            </w:r>
          </w:p>
        </w:tc>
      </w:tr>
      <w:tr w:rsidR="001A35CF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A35CF" w:rsidRPr="00D21A03" w:rsidRDefault="001A35CF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A35CF" w:rsidRPr="009C36C2" w:rsidRDefault="001A35CF" w:rsidP="009C36C2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Studnia tworzywowa Dn800 PP + kineta zbiorcza + właz żeliwny kl. D400 + pierścień żelbetowy odciążający + rura wznośna D400 SN4 + kaskada zewnętrzna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A35CF" w:rsidRPr="009C36C2" w:rsidRDefault="001A35CF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A35CF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A35CF" w:rsidRPr="009C36C2" w:rsidRDefault="001A35CF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1A35CF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ETAP 1</w:t>
            </w:r>
          </w:p>
        </w:tc>
      </w:tr>
      <w:tr w:rsidR="00E54D08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D21A03" w:rsidRDefault="00E54D08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AD5C06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Studnia tworzywowa Dn800 PP + kineta zbiorcza + właz żeliwny kl. D400 + pierścień żelbetowy odciążający + rura wznośna D400 SN4 + kaskada zewnętrzna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AD5C06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AD5C06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54D08" w:rsidRPr="009C36C2" w:rsidRDefault="00E54D08" w:rsidP="00AD5C06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54D08" w:rsidRPr="009C36C2" w:rsidRDefault="00E54D08" w:rsidP="00AD5C06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ETAP 2</w:t>
            </w:r>
          </w:p>
        </w:tc>
      </w:tr>
      <w:tr w:rsidR="00E54D08" w:rsidRPr="00D21A03" w:rsidTr="009C36C2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D21A03" w:rsidRDefault="00E54D08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9C36C2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Studnia tworzywowa Dn800 PP + kineta zbiorcza + właz żeliwny kl. D400 + pierścień żelbetowy odciążający + rura wznośna D400 SN4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16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9C36C2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ETAP 1</w:t>
            </w:r>
            <w:bookmarkStart w:id="3" w:name="_GoBack"/>
            <w:bookmarkEnd w:id="3"/>
          </w:p>
        </w:tc>
      </w:tr>
      <w:tr w:rsidR="00E54D08" w:rsidRPr="00D21A03" w:rsidTr="009C36C2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D21A03" w:rsidRDefault="00E54D08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AD5C06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Studnia tworzywowa Dn800 PP + kineta zbiorcza + właz żeliwny kl. D400 + pierścień żelbetowy odciążający + rura wznośna D400 SN4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AD5C06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AD5C06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AD5C06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54D08" w:rsidRPr="009C36C2" w:rsidRDefault="00E54D08" w:rsidP="00AD5C06">
            <w:pPr>
              <w:pStyle w:val="ESTtabelka"/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ETAP 2</w:t>
            </w:r>
          </w:p>
        </w:tc>
      </w:tr>
      <w:tr w:rsidR="00E54D08" w:rsidRPr="00D21A03" w:rsidTr="009C36C2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D21A03" w:rsidRDefault="00E54D08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9C36C2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 xml:space="preserve">Studnia </w:t>
            </w:r>
            <w:r>
              <w:rPr>
                <w:rFonts w:ascii="Times New Roman" w:hAnsi="Times New Roman"/>
                <w:szCs w:val="20"/>
                <w:lang w:eastAsia="pl-PL"/>
              </w:rPr>
              <w:t>betonowa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 xml:space="preserve"> Dn8</w:t>
            </w:r>
            <w:r>
              <w:rPr>
                <w:rFonts w:ascii="Times New Roman" w:hAnsi="Times New Roman"/>
                <w:szCs w:val="20"/>
                <w:lang w:eastAsia="pl-PL"/>
              </w:rPr>
              <w:t>00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 xml:space="preserve"> + kineta zbiorcza + właz żeliwny kl. D400 + pi</w:t>
            </w:r>
            <w:r>
              <w:rPr>
                <w:rFonts w:ascii="Times New Roman" w:hAnsi="Times New Roman"/>
                <w:szCs w:val="20"/>
                <w:lang w:eastAsia="pl-PL"/>
              </w:rPr>
              <w:t xml:space="preserve">erścień żelbetowy odciążający 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>+ kaskada zewnętrzna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9C36C2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54D08" w:rsidRPr="00D21A03" w:rsidRDefault="00E54D08" w:rsidP="00E42A80">
            <w:pPr>
              <w:pStyle w:val="ESTtabelka"/>
              <w:jc w:val="center"/>
              <w:rPr>
                <w:rFonts w:ascii="Times New Roman" w:hAnsi="Times New Roman"/>
                <w:color w:val="FF0000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ETAP</w:t>
            </w:r>
            <w:r>
              <w:rPr>
                <w:rFonts w:ascii="Times New Roman" w:hAnsi="Times New Roman"/>
                <w:szCs w:val="20"/>
              </w:rPr>
              <w:t xml:space="preserve"> 1</w:t>
            </w:r>
          </w:p>
        </w:tc>
      </w:tr>
      <w:tr w:rsidR="00E54D08" w:rsidRPr="00D21A03" w:rsidTr="009C36C2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D21A03" w:rsidRDefault="00E54D08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9C36C2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 xml:space="preserve">Studnia </w:t>
            </w:r>
            <w:r>
              <w:rPr>
                <w:rFonts w:ascii="Times New Roman" w:hAnsi="Times New Roman"/>
                <w:szCs w:val="20"/>
                <w:lang w:eastAsia="pl-PL"/>
              </w:rPr>
              <w:t>betonowa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 xml:space="preserve"> Dn8</w:t>
            </w:r>
            <w:r>
              <w:rPr>
                <w:rFonts w:ascii="Times New Roman" w:hAnsi="Times New Roman"/>
                <w:szCs w:val="20"/>
                <w:lang w:eastAsia="pl-PL"/>
              </w:rPr>
              <w:t>00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 xml:space="preserve"> + kineta zbiorcza + właz żeliwny kl. </w:t>
            </w:r>
            <w:r>
              <w:rPr>
                <w:rFonts w:ascii="Times New Roman" w:hAnsi="Times New Roman"/>
                <w:szCs w:val="20"/>
                <w:lang w:eastAsia="pl-PL"/>
              </w:rPr>
              <w:t>B125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 xml:space="preserve"> + pi</w:t>
            </w:r>
            <w:r>
              <w:rPr>
                <w:rFonts w:ascii="Times New Roman" w:hAnsi="Times New Roman"/>
                <w:szCs w:val="20"/>
                <w:lang w:eastAsia="pl-PL"/>
              </w:rPr>
              <w:t xml:space="preserve">erścień żelbetowy odciążający 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>+ kaskada zewnętrzna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9C36C2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54D08" w:rsidRPr="00D21A03" w:rsidRDefault="00E54D08" w:rsidP="00D57DF4">
            <w:pPr>
              <w:pStyle w:val="ESTtabelka"/>
              <w:jc w:val="center"/>
              <w:rPr>
                <w:rFonts w:ascii="Times New Roman" w:hAnsi="Times New Roman"/>
                <w:color w:val="FF0000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ETAP</w:t>
            </w:r>
            <w:r>
              <w:rPr>
                <w:rFonts w:ascii="Times New Roman" w:hAnsi="Times New Roman"/>
                <w:szCs w:val="20"/>
              </w:rPr>
              <w:t xml:space="preserve"> 1</w:t>
            </w:r>
          </w:p>
        </w:tc>
      </w:tr>
      <w:tr w:rsidR="00E54D08" w:rsidRPr="00D21A03" w:rsidTr="00B23141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D21A03" w:rsidRDefault="00E54D08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Studnia tworzywowa D800 PP + kineta zbiorcza + właz żeliwny A15 + pierścień żelbetowy odciążający+rura wznośna D400 SN4 + kaskada zewnętrzna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D21A03" w:rsidRDefault="00E54D08" w:rsidP="00B23141">
            <w:pPr>
              <w:pStyle w:val="ESTtabelka"/>
              <w:jc w:val="center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ETAP 2</w:t>
            </w:r>
          </w:p>
        </w:tc>
      </w:tr>
      <w:tr w:rsidR="00E54D08" w:rsidRPr="00D21A03" w:rsidTr="00B23141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D21A03" w:rsidRDefault="00E54D08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1A35CF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 xml:space="preserve">Studnia tworzywowa D800 PP + kineta zbiorcza + właz żeliwny B125 + pierścień żelbetowy </w:t>
            </w:r>
            <w:proofErr w:type="spellStart"/>
            <w:r w:rsidRPr="009C36C2">
              <w:rPr>
                <w:rFonts w:ascii="Times New Roman" w:hAnsi="Times New Roman"/>
                <w:szCs w:val="20"/>
                <w:lang w:eastAsia="pl-PL"/>
              </w:rPr>
              <w:t>odciążający+rura</w:t>
            </w:r>
            <w:proofErr w:type="spellEnd"/>
            <w:r w:rsidRPr="009C36C2">
              <w:rPr>
                <w:rFonts w:ascii="Times New Roman" w:hAnsi="Times New Roman"/>
                <w:szCs w:val="20"/>
                <w:lang w:eastAsia="pl-PL"/>
              </w:rPr>
              <w:t xml:space="preserve"> wznośna D400 SN4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B23141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ETAP 2</w:t>
            </w:r>
          </w:p>
        </w:tc>
      </w:tr>
      <w:tr w:rsidR="00E54D08" w:rsidRPr="00D21A03" w:rsidTr="00FB0F78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D21A03" w:rsidRDefault="00E54D08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8A2E04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Studnia wytracająca energię Dn800, waz A15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9C36C2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B23141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ETAP 1</w:t>
            </w:r>
          </w:p>
        </w:tc>
      </w:tr>
      <w:tr w:rsidR="00E54D08" w:rsidRPr="00D21A03" w:rsidTr="00FB0F78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D21A03" w:rsidRDefault="00E54D08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9C36C2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Studnia betonowa Dn1000 z włazem kl. D400 (najazdowa) + kaskada zewnętrzna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F07A7C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54D08" w:rsidRPr="009C36C2" w:rsidRDefault="00E54D08" w:rsidP="00F07A7C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54D08" w:rsidRPr="009C36C2" w:rsidRDefault="00E54D08" w:rsidP="00F07A7C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B23141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E54D08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D21A03" w:rsidRDefault="00E54D08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600C9F" w:rsidRDefault="00E54D08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600C9F">
              <w:rPr>
                <w:rFonts w:ascii="Times New Roman" w:hAnsi="Times New Roman"/>
                <w:szCs w:val="20"/>
                <w:lang w:eastAsia="pl-PL"/>
              </w:rPr>
              <w:t>Komora pomp dla wód deszczowych o parametrach:</w:t>
            </w:r>
          </w:p>
          <w:p w:rsidR="00E54D08" w:rsidRPr="00600C9F" w:rsidRDefault="00E54D08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600C9F">
              <w:rPr>
                <w:rFonts w:ascii="Times New Roman" w:hAnsi="Times New Roman"/>
                <w:szCs w:val="20"/>
                <w:lang w:eastAsia="pl-PL"/>
              </w:rPr>
              <w:t>- zbiornik betonowy C35/45 przejezdny, o średnicy wewnętrznej 1,</w:t>
            </w:r>
            <w:r>
              <w:rPr>
                <w:rFonts w:ascii="Times New Roman" w:hAnsi="Times New Roman"/>
                <w:szCs w:val="20"/>
                <w:lang w:eastAsia="pl-PL"/>
              </w:rPr>
              <w:t>5</w:t>
            </w:r>
            <w:r w:rsidRPr="00600C9F">
              <w:rPr>
                <w:rFonts w:ascii="Times New Roman" w:hAnsi="Times New Roman"/>
                <w:szCs w:val="20"/>
                <w:lang w:eastAsia="pl-PL"/>
              </w:rPr>
              <w:t xml:space="preserve">m i wysokości całkowitej </w:t>
            </w:r>
            <w:proofErr w:type="spellStart"/>
            <w:r>
              <w:rPr>
                <w:rFonts w:ascii="Times New Roman" w:hAnsi="Times New Roman"/>
                <w:szCs w:val="20"/>
                <w:lang w:eastAsia="pl-PL"/>
              </w:rPr>
              <w:t>Hc</w:t>
            </w:r>
            <w:proofErr w:type="spellEnd"/>
            <w:r>
              <w:rPr>
                <w:rFonts w:ascii="Times New Roman" w:hAnsi="Times New Roman"/>
                <w:szCs w:val="20"/>
                <w:lang w:eastAsia="pl-PL"/>
              </w:rPr>
              <w:t>=8</w:t>
            </w:r>
            <w:r w:rsidRPr="00600C9F">
              <w:rPr>
                <w:rFonts w:ascii="Times New Roman" w:hAnsi="Times New Roman"/>
                <w:szCs w:val="20"/>
                <w:lang w:eastAsia="pl-PL"/>
              </w:rPr>
              <w:t>m + właz żeliwny kl. D400</w:t>
            </w:r>
          </w:p>
          <w:p w:rsidR="00E54D08" w:rsidRPr="00600C9F" w:rsidRDefault="00E54D08" w:rsidP="000D6710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600C9F">
              <w:rPr>
                <w:rFonts w:ascii="Times New Roman" w:hAnsi="Times New Roman"/>
                <w:szCs w:val="20"/>
                <w:lang w:eastAsia="pl-PL"/>
              </w:rPr>
              <w:t>- armatura: właz stal kwasoodporna, wlot grawitacyjny wyposażony</w:t>
            </w:r>
            <w:r>
              <w:rPr>
                <w:rFonts w:ascii="Times New Roman" w:hAnsi="Times New Roman"/>
                <w:szCs w:val="20"/>
                <w:lang w:eastAsia="pl-PL"/>
              </w:rPr>
              <w:t xml:space="preserve"> w deflektor, wylot tłoczny Dn100</w:t>
            </w:r>
            <w:r w:rsidRPr="00600C9F">
              <w:rPr>
                <w:rFonts w:ascii="Times New Roman" w:hAnsi="Times New Roman"/>
                <w:szCs w:val="20"/>
                <w:lang w:eastAsia="pl-PL"/>
              </w:rPr>
              <w:t xml:space="preserve"> zakończony luźnym kołnierzem, 2 piony tłoczne Dn</w:t>
            </w:r>
            <w:r>
              <w:rPr>
                <w:rFonts w:ascii="Times New Roman" w:hAnsi="Times New Roman"/>
                <w:szCs w:val="20"/>
                <w:lang w:eastAsia="pl-PL"/>
              </w:rPr>
              <w:t>100</w:t>
            </w:r>
            <w:r w:rsidRPr="00600C9F">
              <w:rPr>
                <w:rFonts w:ascii="Times New Roman" w:hAnsi="Times New Roman"/>
                <w:szCs w:val="20"/>
                <w:lang w:eastAsia="pl-PL"/>
              </w:rPr>
              <w:t xml:space="preserve"> (stal nierdzewna), 2 zawory zwrotne Dn50, 2 zawory odcinające, drabinka zejściowa + pomost obsługowy</w:t>
            </w:r>
          </w:p>
          <w:p w:rsidR="00E54D08" w:rsidRPr="00600C9F" w:rsidRDefault="00E54D08" w:rsidP="000D6710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600C9F">
              <w:rPr>
                <w:rFonts w:ascii="Times New Roman" w:hAnsi="Times New Roman"/>
                <w:szCs w:val="20"/>
                <w:lang w:eastAsia="pl-PL"/>
              </w:rPr>
              <w:t>- automatyka i sterowanie: zabezpieczenie główne wyłącznik nadmiaroprądowy, zabezpieczenie różnicowo-prądowe jedno dla obu pomp, zabezpieczenie sterowania, zabezpieczenie przeciążeniowe silnika pompy PS1/PS2, stycznik pracy pompy PS1, PS2, rozłącznik główny, przełącznik trybu pracy: automat/ręczna, sterownik elektroniczny, kontrola faz zasilających , gniazdo serwisowe 230V, wewnętrzny sygnalizator akustyczny, system sterowania poziomami 24 VDC 5 pływaków długości kabli 10m</w:t>
            </w:r>
          </w:p>
          <w:p w:rsidR="00E54D08" w:rsidRPr="00600C9F" w:rsidRDefault="00E54D08" w:rsidP="000D6710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600C9F">
              <w:rPr>
                <w:rFonts w:ascii="Times New Roman" w:hAnsi="Times New Roman"/>
                <w:szCs w:val="20"/>
                <w:lang w:eastAsia="pl-PL"/>
              </w:rPr>
              <w:t>- pompy (2 szt.):  wydajność Q=15 l/s, wysokość podnoszenia: 6,2-6,9 moc P1/P2: 1,9kW, napięcie U=400V, pompa wyciągana na prowadnicach, montowana na kolanie sprzęgającym, praca pomp w trybie naprzemiennym, kable do pomp, włączenie do pompowni przelewu awaryjnego ze studni rozprężnej</w:t>
            </w:r>
          </w:p>
          <w:p w:rsidR="00E54D08" w:rsidRPr="00600C9F" w:rsidRDefault="00E54D08" w:rsidP="000D6710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600C9F">
              <w:rPr>
                <w:rFonts w:ascii="Times New Roman" w:hAnsi="Times New Roman"/>
                <w:szCs w:val="20"/>
                <w:lang w:eastAsia="pl-PL"/>
              </w:rPr>
              <w:t>- wydajność Q=15l/s</w:t>
            </w:r>
          </w:p>
          <w:p w:rsidR="00E54D08" w:rsidRPr="00600C9F" w:rsidRDefault="00E54D08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600C9F">
              <w:rPr>
                <w:rFonts w:ascii="Times New Roman" w:hAnsi="Times New Roman"/>
                <w:szCs w:val="20"/>
                <w:lang w:eastAsia="pl-PL"/>
              </w:rPr>
              <w:t xml:space="preserve">- wysokość podnoszenia H=6,2-6,9m </w:t>
            </w:r>
            <w:proofErr w:type="spellStart"/>
            <w:r w:rsidRPr="00600C9F">
              <w:rPr>
                <w:rFonts w:ascii="Times New Roman" w:hAnsi="Times New Roman"/>
                <w:szCs w:val="20"/>
                <w:lang w:eastAsia="pl-PL"/>
              </w:rPr>
              <w:t>s.w</w:t>
            </w:r>
            <w:proofErr w:type="spellEnd"/>
            <w:r w:rsidRPr="00600C9F">
              <w:rPr>
                <w:rFonts w:ascii="Times New Roman" w:hAnsi="Times New Roman"/>
                <w:szCs w:val="20"/>
                <w:lang w:eastAsia="pl-PL"/>
              </w:rPr>
              <w:t>.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600C9F" w:rsidRDefault="00E54D08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00C9F">
              <w:rPr>
                <w:rFonts w:ascii="Times New Roman" w:hAnsi="Times New Roman"/>
                <w:szCs w:val="20"/>
                <w:lang w:eastAsia="pl-PL"/>
              </w:rPr>
              <w:t>kpl.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600C9F" w:rsidRDefault="00E54D08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00C9F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600C9F" w:rsidRDefault="00E54D08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600C9F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600C9F" w:rsidRDefault="00E54D08" w:rsidP="00142E4E">
            <w:pPr>
              <w:pStyle w:val="ESTtabelka"/>
              <w:jc w:val="center"/>
              <w:rPr>
                <w:rFonts w:ascii="Times New Roman" w:hAnsi="Times New Roman"/>
                <w:i/>
                <w:sz w:val="18"/>
                <w:szCs w:val="20"/>
                <w:lang w:eastAsia="pl-PL"/>
              </w:rPr>
            </w:pPr>
            <w:r w:rsidRPr="00600C9F">
              <w:rPr>
                <w:rFonts w:ascii="Times New Roman" w:hAnsi="Times New Roman"/>
                <w:i/>
                <w:sz w:val="18"/>
                <w:szCs w:val="20"/>
                <w:lang w:eastAsia="pl-PL"/>
              </w:rPr>
              <w:t>oznaczenie: K1</w:t>
            </w:r>
          </w:p>
          <w:p w:rsidR="00E54D08" w:rsidRDefault="00E54D08" w:rsidP="00142E4E">
            <w:pPr>
              <w:pStyle w:val="ESTtabelka"/>
              <w:jc w:val="center"/>
              <w:rPr>
                <w:rFonts w:ascii="Times New Roman" w:hAnsi="Times New Roman"/>
                <w:i/>
                <w:sz w:val="18"/>
                <w:szCs w:val="20"/>
                <w:lang w:eastAsia="pl-PL"/>
              </w:rPr>
            </w:pPr>
            <w:r w:rsidRPr="00600C9F">
              <w:rPr>
                <w:rFonts w:ascii="Times New Roman" w:hAnsi="Times New Roman"/>
                <w:i/>
                <w:sz w:val="18"/>
                <w:szCs w:val="20"/>
                <w:lang w:eastAsia="pl-PL"/>
              </w:rPr>
              <w:t>montaż za zbiornikiem Zb1</w:t>
            </w:r>
          </w:p>
          <w:p w:rsidR="00E54D08" w:rsidRPr="00600C9F" w:rsidRDefault="00E54D08" w:rsidP="00142E4E">
            <w:pPr>
              <w:pStyle w:val="ESTtabelka"/>
              <w:jc w:val="center"/>
              <w:rPr>
                <w:rFonts w:ascii="Times New Roman" w:hAnsi="Times New Roman"/>
                <w:i/>
                <w:sz w:val="18"/>
                <w:szCs w:val="20"/>
                <w:lang w:eastAsia="pl-PL"/>
              </w:rPr>
            </w:pPr>
            <w:r>
              <w:rPr>
                <w:rFonts w:ascii="Times New Roman" w:hAnsi="Times New Roman"/>
                <w:i/>
                <w:sz w:val="18"/>
                <w:szCs w:val="20"/>
                <w:lang w:eastAsia="pl-PL"/>
              </w:rPr>
              <w:t>ETAP 1</w:t>
            </w:r>
          </w:p>
          <w:p w:rsidR="00E54D08" w:rsidRPr="00600C9F" w:rsidRDefault="00E54D08" w:rsidP="00142E4E">
            <w:pPr>
              <w:pStyle w:val="ESTtabelka"/>
              <w:jc w:val="center"/>
              <w:rPr>
                <w:rFonts w:ascii="Times New Roman" w:hAnsi="Times New Roman"/>
                <w:i/>
                <w:sz w:val="18"/>
                <w:szCs w:val="20"/>
                <w:lang w:eastAsia="pl-PL"/>
              </w:rPr>
            </w:pPr>
          </w:p>
        </w:tc>
      </w:tr>
      <w:tr w:rsidR="00E54D08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D21A03" w:rsidRDefault="00E54D08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2D55EA" w:rsidRDefault="00E54D08" w:rsidP="002D55EA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2D55EA">
              <w:rPr>
                <w:rFonts w:ascii="Times New Roman" w:hAnsi="Times New Roman"/>
                <w:szCs w:val="20"/>
                <w:lang w:eastAsia="pl-PL"/>
              </w:rPr>
              <w:t>Separator koalescencyjny ropopochodnych z by-pass’em, zintegrowany z osadnikiem – do zabudowy podziemnej, zbiornik betonowy/żelbetowy (na bazie</w:t>
            </w:r>
          </w:p>
          <w:p w:rsidR="00E54D08" w:rsidRPr="002D55EA" w:rsidRDefault="00E54D08" w:rsidP="002D55EA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2D55EA">
              <w:rPr>
                <w:rFonts w:ascii="Times New Roman" w:hAnsi="Times New Roman"/>
                <w:szCs w:val="20"/>
                <w:lang w:eastAsia="pl-PL"/>
              </w:rPr>
              <w:t xml:space="preserve">betonu C 35/45), króćce wlot / wylot z PE, wewnętrzne obejście burzowe, wydzielony przedział osadnika i separacji ropopochodnych, filtr </w:t>
            </w:r>
            <w:r w:rsidRPr="002D55EA">
              <w:rPr>
                <w:rFonts w:ascii="Times New Roman" w:hAnsi="Times New Roman"/>
                <w:szCs w:val="20"/>
                <w:lang w:eastAsia="pl-PL"/>
              </w:rPr>
              <w:lastRenderedPageBreak/>
              <w:t>koalescencyjny, automatyczne zamknięcie odpływu, otwór rewizyjny, zamknięty włazem</w:t>
            </w:r>
          </w:p>
          <w:p w:rsidR="00E54D08" w:rsidRPr="002D55EA" w:rsidRDefault="00E54D08" w:rsidP="002D55EA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2D55EA">
              <w:rPr>
                <w:rFonts w:ascii="Times New Roman" w:hAnsi="Times New Roman"/>
                <w:szCs w:val="20"/>
                <w:lang w:eastAsia="pl-PL"/>
              </w:rPr>
              <w:t>• instalacja alarmowa (osadnika i/lub separatora)</w:t>
            </w:r>
          </w:p>
          <w:p w:rsidR="00E54D08" w:rsidRPr="002D55EA" w:rsidRDefault="00E54D08" w:rsidP="002D55EA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2D55EA">
              <w:rPr>
                <w:rFonts w:ascii="Times New Roman" w:hAnsi="Times New Roman"/>
                <w:szCs w:val="20"/>
                <w:lang w:eastAsia="pl-PL"/>
              </w:rPr>
              <w:t>• nadbudowa otworu rewizyjnego</w:t>
            </w:r>
          </w:p>
          <w:p w:rsidR="00E54D08" w:rsidRPr="002D55EA" w:rsidRDefault="00E54D08" w:rsidP="002D55EA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2D55EA">
              <w:rPr>
                <w:rFonts w:ascii="Times New Roman" w:hAnsi="Times New Roman"/>
                <w:szCs w:val="20"/>
                <w:lang w:eastAsia="pl-PL"/>
              </w:rPr>
              <w:t>• przyłącze wentylacyjne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2D55EA" w:rsidRDefault="00E54D08" w:rsidP="0097780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2D55EA">
              <w:rPr>
                <w:rFonts w:ascii="Times New Roman" w:hAnsi="Times New Roman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2D55EA" w:rsidRDefault="00E54D08" w:rsidP="0097780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2D55EA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2D55EA" w:rsidRDefault="00E54D08" w:rsidP="0097780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2D55EA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Default="00E54D08" w:rsidP="002D55EA">
            <w:pPr>
              <w:pStyle w:val="ESTtabelka"/>
              <w:jc w:val="center"/>
              <w:rPr>
                <w:rFonts w:ascii="Times New Roman" w:hAnsi="Times New Roman"/>
                <w:i/>
                <w:sz w:val="18"/>
                <w:szCs w:val="20"/>
                <w:lang w:eastAsia="pl-PL"/>
              </w:rPr>
            </w:pPr>
            <w:r w:rsidRPr="002D55EA">
              <w:rPr>
                <w:rFonts w:ascii="Times New Roman" w:hAnsi="Times New Roman"/>
                <w:i/>
                <w:sz w:val="18"/>
                <w:szCs w:val="20"/>
                <w:lang w:eastAsia="pl-PL"/>
              </w:rPr>
              <w:t>Montaż przed zbiornikiem wody deszczowej „brudnej”</w:t>
            </w:r>
          </w:p>
          <w:p w:rsidR="00E54D08" w:rsidRPr="002D55EA" w:rsidRDefault="00E54D08" w:rsidP="002D55EA">
            <w:pPr>
              <w:pStyle w:val="ESTtabelka"/>
              <w:jc w:val="center"/>
              <w:rPr>
                <w:rFonts w:ascii="Times New Roman" w:hAnsi="Times New Roman"/>
                <w:i/>
                <w:sz w:val="18"/>
                <w:szCs w:val="20"/>
                <w:lang w:eastAsia="pl-PL"/>
              </w:rPr>
            </w:pPr>
            <w:r>
              <w:rPr>
                <w:rFonts w:ascii="Times New Roman" w:hAnsi="Times New Roman"/>
                <w:i/>
                <w:sz w:val="18"/>
                <w:szCs w:val="20"/>
                <w:lang w:eastAsia="pl-PL"/>
              </w:rPr>
              <w:t>ETAP 1</w:t>
            </w:r>
          </w:p>
        </w:tc>
      </w:tr>
      <w:tr w:rsidR="00E54D08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D21A03" w:rsidRDefault="00E54D08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173E97" w:rsidRDefault="00E54D08" w:rsidP="00F07A7C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173E97">
              <w:rPr>
                <w:rFonts w:ascii="Times New Roman" w:hAnsi="Times New Roman"/>
                <w:szCs w:val="20"/>
                <w:lang w:eastAsia="pl-PL"/>
              </w:rPr>
              <w:t xml:space="preserve">Zbiornik retencyjny wód deszczowych „czystych” o pojemności </w:t>
            </w:r>
          </w:p>
          <w:p w:rsidR="00E54D08" w:rsidRPr="00173E97" w:rsidRDefault="00E54D08" w:rsidP="00F07A7C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173E97">
              <w:rPr>
                <w:rFonts w:ascii="Times New Roman" w:hAnsi="Times New Roman"/>
                <w:szCs w:val="20"/>
                <w:lang w:eastAsia="pl-PL"/>
              </w:rPr>
              <w:t>- użytkowej Vuż=50 m</w:t>
            </w:r>
            <w:r w:rsidRPr="00173E97">
              <w:rPr>
                <w:rFonts w:ascii="Times New Roman" w:hAnsi="Times New Roman"/>
                <w:szCs w:val="20"/>
                <w:vertAlign w:val="superscript"/>
                <w:lang w:eastAsia="pl-PL"/>
              </w:rPr>
              <w:t>3</w:t>
            </w:r>
            <w:r w:rsidRPr="00173E97">
              <w:rPr>
                <w:rFonts w:ascii="Times New Roman" w:hAnsi="Times New Roman"/>
                <w:szCs w:val="20"/>
                <w:lang w:eastAsia="pl-PL"/>
              </w:rPr>
              <w:t xml:space="preserve"> (podlewanie)</w:t>
            </w:r>
          </w:p>
          <w:p w:rsidR="00E54D08" w:rsidRPr="00173E97" w:rsidRDefault="00E54D08" w:rsidP="00173E97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173E97">
              <w:rPr>
                <w:rFonts w:ascii="Times New Roman" w:hAnsi="Times New Roman"/>
                <w:szCs w:val="20"/>
                <w:lang w:eastAsia="pl-PL"/>
              </w:rPr>
              <w:t>- użytkowej Vuż=202,5m</w:t>
            </w:r>
            <w:r w:rsidRPr="00173E97">
              <w:rPr>
                <w:rFonts w:ascii="Times New Roman" w:hAnsi="Times New Roman"/>
                <w:szCs w:val="20"/>
                <w:vertAlign w:val="superscript"/>
                <w:lang w:eastAsia="pl-PL"/>
              </w:rPr>
              <w:t xml:space="preserve">3 </w:t>
            </w:r>
            <w:r w:rsidRPr="00173E97">
              <w:rPr>
                <w:rFonts w:ascii="Times New Roman" w:hAnsi="Times New Roman"/>
                <w:szCs w:val="20"/>
                <w:lang w:eastAsia="pl-PL"/>
              </w:rPr>
              <w:t>(retencja)</w:t>
            </w:r>
          </w:p>
          <w:p w:rsidR="00E54D08" w:rsidRPr="00173E97" w:rsidRDefault="00E54D08" w:rsidP="00173E97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173E97">
              <w:rPr>
                <w:rFonts w:ascii="Times New Roman" w:hAnsi="Times New Roman"/>
                <w:szCs w:val="20"/>
                <w:lang w:eastAsia="pl-PL"/>
              </w:rPr>
              <w:t>- pojemność całkowita użytkowa Vuż=252,5m</w:t>
            </w:r>
            <w:r w:rsidRPr="00173E97">
              <w:rPr>
                <w:rFonts w:ascii="Times New Roman" w:hAnsi="Times New Roman"/>
                <w:szCs w:val="20"/>
                <w:vertAlign w:val="superscript"/>
                <w:lang w:eastAsia="pl-PL"/>
              </w:rPr>
              <w:t>3</w:t>
            </w:r>
          </w:p>
          <w:p w:rsidR="00E54D08" w:rsidRPr="00173E97" w:rsidRDefault="00E54D08" w:rsidP="00173E97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173E97">
              <w:rPr>
                <w:rFonts w:ascii="Times New Roman" w:hAnsi="Times New Roman"/>
                <w:szCs w:val="20"/>
                <w:lang w:eastAsia="pl-PL"/>
              </w:rPr>
              <w:t>+ przejścia szczelne dla przewodów wlotowych/wylotowych + kominy złazowe zakończone włazami żeliwnymi klasy D400 zamykanymi (zabezpieczone przed dostępem osób trzecich) + drabina złazowa x2 + pasy stalowe - zabezpieczenie przed wyporem</w:t>
            </w:r>
          </w:p>
          <w:p w:rsidR="00E54D08" w:rsidRPr="00173E97" w:rsidRDefault="00E54D08" w:rsidP="00173E97">
            <w:pPr>
              <w:pStyle w:val="ESTtabelka"/>
              <w:rPr>
                <w:rFonts w:ascii="Times New Roman" w:hAnsi="Times New Roman"/>
                <w:i/>
                <w:color w:val="FF0000"/>
                <w:szCs w:val="20"/>
                <w:lang w:eastAsia="pl-PL"/>
              </w:rPr>
            </w:pPr>
            <w:r w:rsidRPr="00173E97">
              <w:rPr>
                <w:rFonts w:ascii="Times New Roman" w:hAnsi="Times New Roman"/>
                <w:i/>
                <w:szCs w:val="20"/>
                <w:lang w:eastAsia="pl-PL"/>
              </w:rPr>
              <w:t>UWAGA: posadowienie wg. informacji zawartych na rysunku SWK05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173E97" w:rsidRDefault="00E54D08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73E97">
              <w:rPr>
                <w:rFonts w:ascii="Times New Roman" w:hAnsi="Times New Roman"/>
                <w:szCs w:val="20"/>
                <w:lang w:eastAsia="pl-PL"/>
              </w:rPr>
              <w:t>kpl.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173E97" w:rsidRDefault="00E54D08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73E97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173E97" w:rsidRDefault="00E54D08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73E97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54D08" w:rsidRDefault="00E54D08" w:rsidP="00173E97">
            <w:pPr>
              <w:pStyle w:val="ESTtabelka"/>
              <w:rPr>
                <w:rFonts w:ascii="Times New Roman" w:hAnsi="Times New Roman"/>
                <w:i/>
                <w:sz w:val="18"/>
                <w:szCs w:val="20"/>
                <w:lang w:eastAsia="pl-PL"/>
              </w:rPr>
            </w:pPr>
            <w:r w:rsidRPr="00173E97">
              <w:rPr>
                <w:rFonts w:ascii="Times New Roman" w:hAnsi="Times New Roman"/>
                <w:i/>
                <w:sz w:val="18"/>
                <w:szCs w:val="20"/>
                <w:lang w:eastAsia="pl-PL"/>
              </w:rPr>
              <w:t xml:space="preserve">dokładne wyposażenie wymagane oraz parametry wg. rysunku SWK05 </w:t>
            </w:r>
          </w:p>
          <w:p w:rsidR="00E54D08" w:rsidRPr="00173E97" w:rsidRDefault="00E54D08" w:rsidP="00173E97">
            <w:pPr>
              <w:pStyle w:val="ESTtabelka"/>
              <w:rPr>
                <w:rFonts w:ascii="Times New Roman" w:hAnsi="Times New Roman"/>
                <w:i/>
                <w:sz w:val="18"/>
                <w:szCs w:val="20"/>
                <w:lang w:eastAsia="pl-PL"/>
              </w:rPr>
            </w:pPr>
            <w:r>
              <w:rPr>
                <w:rFonts w:ascii="Times New Roman" w:hAnsi="Times New Roman"/>
                <w:i/>
                <w:sz w:val="18"/>
                <w:szCs w:val="20"/>
                <w:lang w:eastAsia="pl-PL"/>
              </w:rPr>
              <w:t>ETAP 1</w:t>
            </w:r>
          </w:p>
        </w:tc>
      </w:tr>
      <w:tr w:rsidR="00E54D08" w:rsidRPr="00D21A03" w:rsidTr="00142E4E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D21A03" w:rsidRDefault="00E54D08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173E97" w:rsidRDefault="00E54D08" w:rsidP="00D57DF4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173E97">
              <w:rPr>
                <w:rFonts w:ascii="Times New Roman" w:hAnsi="Times New Roman"/>
                <w:szCs w:val="20"/>
                <w:lang w:eastAsia="pl-PL"/>
              </w:rPr>
              <w:t>Zbiornik retencyjny wód deszczowych „brudnych”  o pojemności użytkowej Vuż=126 m3 + przejścia szczelne dla przewodów wlotowych/wylotowych + kominy złazowe zakończone włazami żeliwnymi klasy D400 zamykanymi (zabezpieczone przed dostępem osób trzecich) + drabina złazowa x2 + pasy stalowe - zabezpieczenie przed wyporem</w:t>
            </w:r>
          </w:p>
          <w:p w:rsidR="00E54D08" w:rsidRPr="00173E97" w:rsidRDefault="00E54D08" w:rsidP="00D57DF4">
            <w:pPr>
              <w:pStyle w:val="ESTtabelka"/>
              <w:rPr>
                <w:rFonts w:ascii="Times New Roman" w:hAnsi="Times New Roman"/>
                <w:i/>
                <w:szCs w:val="20"/>
                <w:lang w:eastAsia="pl-PL"/>
              </w:rPr>
            </w:pPr>
            <w:r w:rsidRPr="00173E97">
              <w:rPr>
                <w:rFonts w:ascii="Times New Roman" w:hAnsi="Times New Roman"/>
                <w:i/>
                <w:szCs w:val="20"/>
                <w:lang w:eastAsia="pl-PL"/>
              </w:rPr>
              <w:t>UWAGA: posadowienie wg. informacji zawartych na rysunku SWK05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173E97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73E97">
              <w:rPr>
                <w:rFonts w:ascii="Times New Roman" w:hAnsi="Times New Roman"/>
                <w:szCs w:val="20"/>
                <w:lang w:eastAsia="pl-PL"/>
              </w:rPr>
              <w:t>kpl.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173E97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73E97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173E97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73E97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54D08" w:rsidRDefault="00E54D08" w:rsidP="00173E97">
            <w:pPr>
              <w:pStyle w:val="ESTtabelka"/>
              <w:rPr>
                <w:rFonts w:ascii="Times New Roman" w:hAnsi="Times New Roman"/>
                <w:i/>
                <w:sz w:val="18"/>
                <w:szCs w:val="20"/>
                <w:lang w:eastAsia="pl-PL"/>
              </w:rPr>
            </w:pPr>
            <w:r w:rsidRPr="00173E97">
              <w:rPr>
                <w:rFonts w:ascii="Times New Roman" w:hAnsi="Times New Roman"/>
                <w:i/>
                <w:sz w:val="18"/>
                <w:szCs w:val="20"/>
                <w:lang w:eastAsia="pl-PL"/>
              </w:rPr>
              <w:t>dokładne wyposażenie wymagane oraz parametry wg. rysunku SWK05</w:t>
            </w:r>
          </w:p>
          <w:p w:rsidR="00E54D08" w:rsidRPr="00173E97" w:rsidRDefault="00E54D08" w:rsidP="00173E97">
            <w:pPr>
              <w:pStyle w:val="ESTtabelka"/>
              <w:rPr>
                <w:rFonts w:ascii="Times New Roman" w:hAnsi="Times New Roman"/>
                <w:i/>
                <w:sz w:val="18"/>
                <w:szCs w:val="20"/>
                <w:lang w:eastAsia="pl-PL"/>
              </w:rPr>
            </w:pPr>
            <w:r>
              <w:rPr>
                <w:rFonts w:ascii="Times New Roman" w:hAnsi="Times New Roman"/>
                <w:i/>
                <w:sz w:val="18"/>
                <w:szCs w:val="20"/>
                <w:lang w:eastAsia="pl-PL"/>
              </w:rPr>
              <w:t>ETAP 1</w:t>
            </w:r>
          </w:p>
        </w:tc>
      </w:tr>
      <w:tr w:rsidR="00E54D08" w:rsidRPr="00D21A03" w:rsidTr="00111C36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D21A03" w:rsidRDefault="00E54D08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F1036D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 xml:space="preserve">Odwodnienie liniowe : korytko z rusztem klasy </w:t>
            </w:r>
            <w:r>
              <w:rPr>
                <w:rFonts w:ascii="Times New Roman" w:hAnsi="Times New Roman"/>
                <w:szCs w:val="20"/>
                <w:lang w:eastAsia="pl-PL"/>
              </w:rPr>
              <w:t>D400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>, o szerokości nomi</w:t>
            </w:r>
            <w:r>
              <w:rPr>
                <w:rFonts w:ascii="Times New Roman" w:hAnsi="Times New Roman"/>
                <w:szCs w:val="20"/>
                <w:lang w:eastAsia="pl-PL"/>
              </w:rPr>
              <w:t>nalnej 15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>0mm, długość całkowita L</w:t>
            </w:r>
            <w:r>
              <w:rPr>
                <w:rFonts w:ascii="Times New Roman" w:hAnsi="Times New Roman"/>
                <w:szCs w:val="20"/>
                <w:lang w:eastAsia="pl-PL"/>
              </w:rPr>
              <w:t>=6,9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>m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kpl.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jc w:val="center"/>
            </w:pPr>
            <w:r w:rsidRPr="009C36C2">
              <w:rPr>
                <w:rFonts w:ascii="Times New Roman" w:hAnsi="Times New Roman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D21A03" w:rsidRDefault="00E54D08" w:rsidP="00111C36">
            <w:pPr>
              <w:pStyle w:val="ESTtabelka"/>
              <w:jc w:val="center"/>
              <w:rPr>
                <w:rFonts w:ascii="Times New Roman" w:hAnsi="Times New Roman"/>
                <w:i/>
                <w:color w:val="FF0000"/>
                <w:sz w:val="18"/>
                <w:szCs w:val="20"/>
                <w:lang w:eastAsia="pl-PL"/>
              </w:rPr>
            </w:pPr>
            <w:r w:rsidRPr="00111C36">
              <w:rPr>
                <w:rFonts w:ascii="Times New Roman" w:hAnsi="Times New Roman"/>
                <w:i/>
                <w:sz w:val="18"/>
                <w:szCs w:val="20"/>
                <w:lang w:eastAsia="pl-PL"/>
              </w:rPr>
              <w:t xml:space="preserve">ETAP </w:t>
            </w:r>
            <w:r>
              <w:rPr>
                <w:rFonts w:ascii="Times New Roman" w:hAnsi="Times New Roman"/>
                <w:i/>
                <w:sz w:val="18"/>
                <w:szCs w:val="20"/>
                <w:lang w:eastAsia="pl-PL"/>
              </w:rPr>
              <w:t>1</w:t>
            </w:r>
          </w:p>
        </w:tc>
      </w:tr>
      <w:tr w:rsidR="00E54D08" w:rsidRPr="00D21A03" w:rsidTr="00111C36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D21A03" w:rsidRDefault="00E54D08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 xml:space="preserve">Odwodnienie liniowe : korytko z rusztem klasy </w:t>
            </w:r>
            <w:r>
              <w:rPr>
                <w:rFonts w:ascii="Times New Roman" w:hAnsi="Times New Roman"/>
                <w:szCs w:val="20"/>
                <w:lang w:eastAsia="pl-PL"/>
              </w:rPr>
              <w:t>D400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>, o szerokości nomi</w:t>
            </w:r>
            <w:r>
              <w:rPr>
                <w:rFonts w:ascii="Times New Roman" w:hAnsi="Times New Roman"/>
                <w:szCs w:val="20"/>
                <w:lang w:eastAsia="pl-PL"/>
              </w:rPr>
              <w:t>nalnej 15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>0mm, długość całkowita L</w:t>
            </w:r>
            <w:r>
              <w:rPr>
                <w:rFonts w:ascii="Times New Roman" w:hAnsi="Times New Roman"/>
                <w:szCs w:val="20"/>
                <w:lang w:eastAsia="pl-PL"/>
              </w:rPr>
              <w:t>=5,55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>m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kpl.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jc w:val="center"/>
            </w:pPr>
            <w:r w:rsidRPr="009C36C2">
              <w:rPr>
                <w:rFonts w:ascii="Times New Roman" w:hAnsi="Times New Roman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111C36" w:rsidRDefault="00E54D08" w:rsidP="00111C36">
            <w:pPr>
              <w:pStyle w:val="ESTtabelka"/>
              <w:jc w:val="center"/>
              <w:rPr>
                <w:rFonts w:ascii="Times New Roman" w:hAnsi="Times New Roman"/>
                <w:i/>
                <w:sz w:val="18"/>
                <w:szCs w:val="20"/>
                <w:lang w:eastAsia="pl-PL"/>
              </w:rPr>
            </w:pPr>
            <w:r w:rsidRPr="00111C36">
              <w:rPr>
                <w:rFonts w:ascii="Times New Roman" w:hAnsi="Times New Roman"/>
                <w:i/>
                <w:sz w:val="18"/>
                <w:szCs w:val="20"/>
                <w:lang w:eastAsia="pl-PL"/>
              </w:rPr>
              <w:t>ETAP 2</w:t>
            </w:r>
          </w:p>
        </w:tc>
      </w:tr>
      <w:tr w:rsidR="00E54D08" w:rsidRPr="00D21A03" w:rsidTr="00244C8D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D21A03" w:rsidRDefault="00E54D08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 xml:space="preserve">Odwodnienie liniowe : korytko z rusztem klasy </w:t>
            </w:r>
            <w:r>
              <w:rPr>
                <w:rFonts w:ascii="Times New Roman" w:hAnsi="Times New Roman"/>
                <w:szCs w:val="20"/>
                <w:lang w:eastAsia="pl-PL"/>
              </w:rPr>
              <w:t>D400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>, o szerokości nomi</w:t>
            </w:r>
            <w:r>
              <w:rPr>
                <w:rFonts w:ascii="Times New Roman" w:hAnsi="Times New Roman"/>
                <w:szCs w:val="20"/>
                <w:lang w:eastAsia="pl-PL"/>
              </w:rPr>
              <w:t>nalnej 15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>0mm, długość całkowita L</w:t>
            </w:r>
            <w:r>
              <w:rPr>
                <w:rFonts w:ascii="Times New Roman" w:hAnsi="Times New Roman"/>
                <w:szCs w:val="20"/>
                <w:lang w:eastAsia="pl-PL"/>
              </w:rPr>
              <w:t>=3,55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>m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kpl.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jc w:val="center"/>
            </w:pPr>
            <w:r w:rsidRPr="009C36C2">
              <w:rPr>
                <w:rFonts w:ascii="Times New Roman" w:hAnsi="Times New Roman"/>
                <w:lang w:eastAsia="pl-PL"/>
              </w:rPr>
              <w:t>Typ handlowy</w:t>
            </w:r>
          </w:p>
        </w:tc>
        <w:tc>
          <w:tcPr>
            <w:tcW w:w="1811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Default="00E54D08" w:rsidP="00244C8D">
            <w:pPr>
              <w:jc w:val="center"/>
            </w:pPr>
            <w:r w:rsidRPr="009A75D6">
              <w:rPr>
                <w:rFonts w:ascii="Times New Roman" w:hAnsi="Times New Roman"/>
                <w:i/>
                <w:sz w:val="18"/>
                <w:lang w:eastAsia="pl-PL"/>
              </w:rPr>
              <w:t>ETAP 1</w:t>
            </w:r>
          </w:p>
          <w:p w:rsidR="00E54D08" w:rsidRDefault="00E54D08" w:rsidP="00244C8D">
            <w:pPr>
              <w:jc w:val="center"/>
            </w:pPr>
          </w:p>
        </w:tc>
      </w:tr>
      <w:tr w:rsidR="00E54D08" w:rsidRPr="00D21A03" w:rsidTr="00C358DD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D21A03" w:rsidRDefault="00E54D08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 xml:space="preserve">Odwodnienie liniowe : korytko z rusztem klasy </w:t>
            </w:r>
            <w:r>
              <w:rPr>
                <w:rFonts w:ascii="Times New Roman" w:hAnsi="Times New Roman"/>
                <w:szCs w:val="20"/>
                <w:lang w:eastAsia="pl-PL"/>
              </w:rPr>
              <w:t>D400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>, o szerokości nomi</w:t>
            </w:r>
            <w:r>
              <w:rPr>
                <w:rFonts w:ascii="Times New Roman" w:hAnsi="Times New Roman"/>
                <w:szCs w:val="20"/>
                <w:lang w:eastAsia="pl-PL"/>
              </w:rPr>
              <w:t>nalnej 15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>0mm, długość całkowita L</w:t>
            </w:r>
            <w:r>
              <w:rPr>
                <w:rFonts w:ascii="Times New Roman" w:hAnsi="Times New Roman"/>
                <w:szCs w:val="20"/>
                <w:lang w:eastAsia="pl-PL"/>
              </w:rPr>
              <w:t>=5,8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>m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kpl.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jc w:val="center"/>
            </w:pPr>
            <w:r w:rsidRPr="009C36C2">
              <w:rPr>
                <w:rFonts w:ascii="Times New Roman" w:hAnsi="Times New Roman"/>
                <w:lang w:eastAsia="pl-PL"/>
              </w:rPr>
              <w:t>Typ handlowy</w:t>
            </w:r>
          </w:p>
        </w:tc>
        <w:tc>
          <w:tcPr>
            <w:tcW w:w="1811" w:type="dxa"/>
            <w:vMerge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4D08" w:rsidRDefault="00E54D08" w:rsidP="00C358DD"/>
        </w:tc>
      </w:tr>
      <w:tr w:rsidR="00E54D08" w:rsidRPr="00D21A03" w:rsidTr="00C358DD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D21A03" w:rsidRDefault="00E54D08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 xml:space="preserve">Odwodnienie liniowe : korytko z rusztem klasy </w:t>
            </w:r>
            <w:r>
              <w:rPr>
                <w:rFonts w:ascii="Times New Roman" w:hAnsi="Times New Roman"/>
                <w:szCs w:val="20"/>
                <w:lang w:eastAsia="pl-PL"/>
              </w:rPr>
              <w:t>D400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>, o szerokości nomi</w:t>
            </w:r>
            <w:r>
              <w:rPr>
                <w:rFonts w:ascii="Times New Roman" w:hAnsi="Times New Roman"/>
                <w:szCs w:val="20"/>
                <w:lang w:eastAsia="pl-PL"/>
              </w:rPr>
              <w:t>nalnej 15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>0mm, długość całkowita L</w:t>
            </w:r>
            <w:r>
              <w:rPr>
                <w:rFonts w:ascii="Times New Roman" w:hAnsi="Times New Roman"/>
                <w:szCs w:val="20"/>
                <w:lang w:eastAsia="pl-PL"/>
              </w:rPr>
              <w:t>=4,65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>m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kpl.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jc w:val="center"/>
            </w:pPr>
            <w:r w:rsidRPr="009C36C2">
              <w:rPr>
                <w:rFonts w:ascii="Times New Roman" w:hAnsi="Times New Roman"/>
                <w:lang w:eastAsia="pl-PL"/>
              </w:rPr>
              <w:t>Typ handlowy</w:t>
            </w:r>
          </w:p>
        </w:tc>
        <w:tc>
          <w:tcPr>
            <w:tcW w:w="1811" w:type="dxa"/>
            <w:vMerge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4D08" w:rsidRDefault="00E54D08" w:rsidP="00C358DD"/>
        </w:tc>
      </w:tr>
      <w:tr w:rsidR="00E54D08" w:rsidRPr="00D21A03" w:rsidTr="00C358DD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D21A03" w:rsidRDefault="00E54D08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9C36C2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 xml:space="preserve">Odwodnienie liniowe : korytko z rusztem klasy </w:t>
            </w:r>
            <w:r>
              <w:rPr>
                <w:rFonts w:ascii="Times New Roman" w:hAnsi="Times New Roman"/>
                <w:szCs w:val="20"/>
                <w:lang w:eastAsia="pl-PL"/>
              </w:rPr>
              <w:t>B12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>5, o szerokości nomi</w:t>
            </w:r>
            <w:r>
              <w:rPr>
                <w:rFonts w:ascii="Times New Roman" w:hAnsi="Times New Roman"/>
                <w:szCs w:val="20"/>
                <w:lang w:eastAsia="pl-PL"/>
              </w:rPr>
              <w:t>nalnej 15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>0mm, długość całkowita L=6,6m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kpl.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jc w:val="center"/>
            </w:pPr>
            <w:r w:rsidRPr="009C36C2">
              <w:rPr>
                <w:rFonts w:ascii="Times New Roman" w:hAnsi="Times New Roman"/>
                <w:lang w:eastAsia="pl-PL"/>
              </w:rPr>
              <w:t>Typ handlowy</w:t>
            </w:r>
          </w:p>
        </w:tc>
        <w:tc>
          <w:tcPr>
            <w:tcW w:w="1811" w:type="dxa"/>
            <w:vMerge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4D08" w:rsidRDefault="00E54D08" w:rsidP="00C358DD"/>
        </w:tc>
      </w:tr>
      <w:tr w:rsidR="00E54D08" w:rsidRPr="00D21A03" w:rsidTr="00C358DD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D21A03" w:rsidRDefault="00E54D08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 xml:space="preserve">Odwodnienie liniowe : korytko z rusztem klasy </w:t>
            </w:r>
            <w:r>
              <w:rPr>
                <w:rFonts w:ascii="Times New Roman" w:hAnsi="Times New Roman"/>
                <w:szCs w:val="20"/>
                <w:lang w:eastAsia="pl-PL"/>
              </w:rPr>
              <w:t>B12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>5, o szerokości nomi</w:t>
            </w:r>
            <w:r>
              <w:rPr>
                <w:rFonts w:ascii="Times New Roman" w:hAnsi="Times New Roman"/>
                <w:szCs w:val="20"/>
                <w:lang w:eastAsia="pl-PL"/>
              </w:rPr>
              <w:t>nalnej 15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>0mm, długość całkowita L</w:t>
            </w:r>
            <w:r>
              <w:rPr>
                <w:rFonts w:ascii="Times New Roman" w:hAnsi="Times New Roman"/>
                <w:szCs w:val="20"/>
                <w:lang w:eastAsia="pl-PL"/>
              </w:rPr>
              <w:t>=3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>,6m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kpl.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jc w:val="center"/>
            </w:pPr>
            <w:r w:rsidRPr="009C36C2">
              <w:rPr>
                <w:rFonts w:ascii="Times New Roman" w:hAnsi="Times New Roman"/>
                <w:lang w:eastAsia="pl-PL"/>
              </w:rPr>
              <w:t>Typ handlowy</w:t>
            </w:r>
          </w:p>
        </w:tc>
        <w:tc>
          <w:tcPr>
            <w:tcW w:w="1811" w:type="dxa"/>
            <w:vMerge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4D08" w:rsidRDefault="00E54D08" w:rsidP="00C358DD"/>
        </w:tc>
      </w:tr>
      <w:tr w:rsidR="00E54D08" w:rsidRPr="00D21A03" w:rsidTr="00C358DD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D21A03" w:rsidRDefault="00E54D08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F1036D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 xml:space="preserve">Odwodnienie liniowe : korytko z rusztem klasy </w:t>
            </w:r>
            <w:r>
              <w:rPr>
                <w:rFonts w:ascii="Times New Roman" w:hAnsi="Times New Roman"/>
                <w:szCs w:val="20"/>
                <w:lang w:eastAsia="pl-PL"/>
              </w:rPr>
              <w:t>D400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 xml:space="preserve">, o szerokości nominalnej </w:t>
            </w:r>
            <w:r>
              <w:rPr>
                <w:rFonts w:ascii="Times New Roman" w:hAnsi="Times New Roman"/>
                <w:szCs w:val="20"/>
                <w:lang w:eastAsia="pl-PL"/>
              </w:rPr>
              <w:t>2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>00mm, długość całkowita L</w:t>
            </w:r>
            <w:r>
              <w:rPr>
                <w:rFonts w:ascii="Times New Roman" w:hAnsi="Times New Roman"/>
                <w:szCs w:val="20"/>
                <w:lang w:eastAsia="pl-PL"/>
              </w:rPr>
              <w:t>=8,0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>m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kpl.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jc w:val="center"/>
            </w:pPr>
            <w:r w:rsidRPr="009C36C2">
              <w:rPr>
                <w:rFonts w:ascii="Times New Roman" w:hAnsi="Times New Roman"/>
                <w:lang w:eastAsia="pl-PL"/>
              </w:rPr>
              <w:t>Typ handlowy</w:t>
            </w:r>
          </w:p>
        </w:tc>
        <w:tc>
          <w:tcPr>
            <w:tcW w:w="1811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:rsidR="00E54D08" w:rsidRDefault="00E54D08"/>
        </w:tc>
      </w:tr>
      <w:tr w:rsidR="00E54D08" w:rsidRPr="00D21A03" w:rsidTr="00111C36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D21A03" w:rsidRDefault="00E54D08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 xml:space="preserve">Odwodnienie liniowe : korytko z rusztem klasy </w:t>
            </w:r>
            <w:r>
              <w:rPr>
                <w:rFonts w:ascii="Times New Roman" w:hAnsi="Times New Roman"/>
                <w:szCs w:val="20"/>
                <w:lang w:eastAsia="pl-PL"/>
              </w:rPr>
              <w:t>D400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 xml:space="preserve">, o szerokości nominalnej </w:t>
            </w:r>
            <w:r>
              <w:rPr>
                <w:rFonts w:ascii="Times New Roman" w:hAnsi="Times New Roman"/>
                <w:szCs w:val="20"/>
                <w:lang w:eastAsia="pl-PL"/>
              </w:rPr>
              <w:t>2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>00mm, długość całkowita L</w:t>
            </w:r>
            <w:r>
              <w:rPr>
                <w:rFonts w:ascii="Times New Roman" w:hAnsi="Times New Roman"/>
                <w:szCs w:val="20"/>
                <w:lang w:eastAsia="pl-PL"/>
              </w:rPr>
              <w:t>=8,4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>m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kpl.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jc w:val="center"/>
            </w:pPr>
            <w:r w:rsidRPr="009C36C2">
              <w:rPr>
                <w:rFonts w:ascii="Times New Roman" w:hAnsi="Times New Roman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111C36">
            <w:pPr>
              <w:pStyle w:val="ESTtabelka"/>
              <w:jc w:val="center"/>
              <w:rPr>
                <w:rFonts w:ascii="Times New Roman" w:hAnsi="Times New Roman"/>
                <w:i/>
                <w:sz w:val="18"/>
                <w:szCs w:val="20"/>
                <w:lang w:eastAsia="pl-PL"/>
              </w:rPr>
            </w:pPr>
            <w:r>
              <w:rPr>
                <w:rFonts w:ascii="Times New Roman" w:hAnsi="Times New Roman"/>
                <w:i/>
                <w:sz w:val="18"/>
                <w:szCs w:val="20"/>
                <w:lang w:eastAsia="pl-PL"/>
              </w:rPr>
              <w:t>ETAP 2</w:t>
            </w:r>
          </w:p>
        </w:tc>
      </w:tr>
      <w:tr w:rsidR="00E54D08" w:rsidRPr="00D21A03" w:rsidTr="00111C36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D21A03" w:rsidRDefault="00E54D08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 xml:space="preserve">Odwodnienie liniowe : korytko z rusztem klasy </w:t>
            </w:r>
            <w:r>
              <w:rPr>
                <w:rFonts w:ascii="Times New Roman" w:hAnsi="Times New Roman"/>
                <w:szCs w:val="20"/>
                <w:lang w:eastAsia="pl-PL"/>
              </w:rPr>
              <w:t>B12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>5, o szerokości nomi</w:t>
            </w:r>
            <w:r>
              <w:rPr>
                <w:rFonts w:ascii="Times New Roman" w:hAnsi="Times New Roman"/>
                <w:szCs w:val="20"/>
                <w:lang w:eastAsia="pl-PL"/>
              </w:rPr>
              <w:t>nalnej 15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>0mm, długość całkowita L</w:t>
            </w:r>
            <w:r>
              <w:rPr>
                <w:rFonts w:ascii="Times New Roman" w:hAnsi="Times New Roman"/>
                <w:szCs w:val="20"/>
                <w:lang w:eastAsia="pl-PL"/>
              </w:rPr>
              <w:t>=8,9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>m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kpl.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jc w:val="center"/>
            </w:pPr>
            <w:r w:rsidRPr="009C36C2">
              <w:rPr>
                <w:rFonts w:ascii="Times New Roman" w:hAnsi="Times New Roman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111C36">
            <w:pPr>
              <w:pStyle w:val="ESTtabelka"/>
              <w:jc w:val="center"/>
              <w:rPr>
                <w:rFonts w:ascii="Times New Roman" w:hAnsi="Times New Roman"/>
                <w:i/>
                <w:sz w:val="18"/>
                <w:szCs w:val="20"/>
                <w:lang w:eastAsia="pl-PL"/>
              </w:rPr>
            </w:pPr>
            <w:r w:rsidRPr="00111C36">
              <w:rPr>
                <w:rFonts w:ascii="Times New Roman" w:hAnsi="Times New Roman"/>
                <w:i/>
                <w:sz w:val="18"/>
                <w:szCs w:val="20"/>
                <w:lang w:eastAsia="pl-PL"/>
              </w:rPr>
              <w:t xml:space="preserve">ETAP </w:t>
            </w:r>
            <w:r>
              <w:rPr>
                <w:rFonts w:ascii="Times New Roman" w:hAnsi="Times New Roman"/>
                <w:i/>
                <w:sz w:val="18"/>
                <w:szCs w:val="20"/>
                <w:lang w:eastAsia="pl-PL"/>
              </w:rPr>
              <w:t>1</w:t>
            </w:r>
          </w:p>
        </w:tc>
      </w:tr>
      <w:tr w:rsidR="00E54D08" w:rsidRPr="00D21A03" w:rsidTr="00111C36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D21A03" w:rsidRDefault="00E54D08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3A478A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 xml:space="preserve">Odwodnienie liniowe : korytko z rusztem klasy </w:t>
            </w:r>
            <w:r>
              <w:rPr>
                <w:rFonts w:ascii="Times New Roman" w:hAnsi="Times New Roman"/>
                <w:szCs w:val="20"/>
                <w:lang w:eastAsia="pl-PL"/>
              </w:rPr>
              <w:t>D400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>, o szerokości nomi</w:t>
            </w:r>
            <w:r>
              <w:rPr>
                <w:rFonts w:ascii="Times New Roman" w:hAnsi="Times New Roman"/>
                <w:szCs w:val="20"/>
                <w:lang w:eastAsia="pl-PL"/>
              </w:rPr>
              <w:t>nalnej 15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>0mm, długość całkowita L</w:t>
            </w:r>
            <w:r>
              <w:rPr>
                <w:rFonts w:ascii="Times New Roman" w:hAnsi="Times New Roman"/>
                <w:szCs w:val="20"/>
                <w:lang w:eastAsia="pl-PL"/>
              </w:rPr>
              <w:t>=26,2</w:t>
            </w:r>
            <w:r w:rsidRPr="009C36C2">
              <w:rPr>
                <w:rFonts w:ascii="Times New Roman" w:hAnsi="Times New Roman"/>
                <w:szCs w:val="20"/>
                <w:lang w:eastAsia="pl-PL"/>
              </w:rPr>
              <w:t>m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kpl.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C36C2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D57DF4">
            <w:pPr>
              <w:jc w:val="center"/>
            </w:pPr>
            <w:r w:rsidRPr="009C36C2">
              <w:rPr>
                <w:rFonts w:ascii="Times New Roman" w:hAnsi="Times New Roman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9C36C2" w:rsidRDefault="00E54D08" w:rsidP="00111C36">
            <w:pPr>
              <w:pStyle w:val="ESTtabelka"/>
              <w:jc w:val="center"/>
              <w:rPr>
                <w:rFonts w:ascii="Times New Roman" w:hAnsi="Times New Roman"/>
                <w:i/>
                <w:sz w:val="18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ETAP</w:t>
            </w:r>
            <w:r>
              <w:rPr>
                <w:rFonts w:ascii="Times New Roman" w:hAnsi="Times New Roman"/>
                <w:szCs w:val="20"/>
                <w:lang w:eastAsia="pl-PL"/>
              </w:rPr>
              <w:t xml:space="preserve"> 2</w:t>
            </w:r>
          </w:p>
        </w:tc>
      </w:tr>
      <w:tr w:rsidR="00E54D08" w:rsidRPr="00D21A03" w:rsidTr="00775670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D21A03" w:rsidRDefault="00E54D08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3A3066" w:rsidRDefault="00E54D08" w:rsidP="003A3066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3A3066">
              <w:rPr>
                <w:rFonts w:ascii="Times New Roman" w:hAnsi="Times New Roman"/>
                <w:szCs w:val="20"/>
                <w:lang w:eastAsia="pl-PL"/>
              </w:rPr>
              <w:t>Regulator stożkowy przepływu do Q=5l/s, wysokość piętrzenia H=2,95m + zbiornik betonowy o średnicy wewnętrznej Dw=1000mm, odcinek podłączeniowy pod rurę Dn200, ze stali nierdzewnej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3A3066" w:rsidRDefault="00E54D08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3A3066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3A3066" w:rsidRDefault="00E54D08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3A3066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3A3066" w:rsidRDefault="00E54D08" w:rsidP="00775670">
            <w:pPr>
              <w:jc w:val="center"/>
            </w:pPr>
            <w:r w:rsidRPr="003A3066">
              <w:rPr>
                <w:rFonts w:ascii="Times New Roman" w:hAnsi="Times New Roman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54D08" w:rsidRDefault="00E54D08" w:rsidP="002D55EA">
            <w:pPr>
              <w:pStyle w:val="ESTtabelka"/>
              <w:jc w:val="center"/>
              <w:rPr>
                <w:rFonts w:ascii="Times New Roman" w:hAnsi="Times New Roman"/>
                <w:i/>
                <w:sz w:val="18"/>
                <w:szCs w:val="20"/>
                <w:lang w:eastAsia="pl-PL"/>
              </w:rPr>
            </w:pPr>
            <w:r>
              <w:rPr>
                <w:rFonts w:ascii="Times New Roman" w:hAnsi="Times New Roman"/>
                <w:i/>
                <w:sz w:val="18"/>
                <w:szCs w:val="20"/>
                <w:lang w:eastAsia="pl-PL"/>
              </w:rPr>
              <w:t>Montaż za zbiornikiem wody deszczowej „brudnej”</w:t>
            </w:r>
          </w:p>
          <w:p w:rsidR="00E54D08" w:rsidRPr="003A3066" w:rsidRDefault="00E54D08" w:rsidP="002D55EA">
            <w:pPr>
              <w:pStyle w:val="ESTtabelka"/>
              <w:jc w:val="center"/>
              <w:rPr>
                <w:rFonts w:ascii="Times New Roman" w:hAnsi="Times New Roman"/>
                <w:i/>
                <w:sz w:val="18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ETAP 1</w:t>
            </w:r>
          </w:p>
        </w:tc>
      </w:tr>
      <w:tr w:rsidR="00E54D08" w:rsidRPr="00D21A03" w:rsidTr="00775670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D21A03" w:rsidRDefault="00E54D08" w:rsidP="00142E4E">
            <w:pPr>
              <w:pStyle w:val="ESTtabelka"/>
              <w:numPr>
                <w:ilvl w:val="0"/>
                <w:numId w:val="36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3A3066" w:rsidRDefault="00E54D08" w:rsidP="003A3066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3A3066">
              <w:rPr>
                <w:rFonts w:ascii="Times New Roman" w:hAnsi="Times New Roman"/>
                <w:szCs w:val="20"/>
                <w:lang w:eastAsia="pl-PL"/>
              </w:rPr>
              <w:t>Regulator stożkowy przepływu do Q</w:t>
            </w:r>
            <w:r>
              <w:rPr>
                <w:rFonts w:ascii="Times New Roman" w:hAnsi="Times New Roman"/>
                <w:szCs w:val="20"/>
                <w:lang w:eastAsia="pl-PL"/>
              </w:rPr>
              <w:t>=10</w:t>
            </w:r>
            <w:r w:rsidRPr="003A3066">
              <w:rPr>
                <w:rFonts w:ascii="Times New Roman" w:hAnsi="Times New Roman"/>
                <w:szCs w:val="20"/>
                <w:lang w:eastAsia="pl-PL"/>
              </w:rPr>
              <w:t>l/s, wysokość piętrzenia H=2,</w:t>
            </w:r>
            <w:r>
              <w:rPr>
                <w:rFonts w:ascii="Times New Roman" w:hAnsi="Times New Roman"/>
                <w:szCs w:val="20"/>
                <w:lang w:eastAsia="pl-PL"/>
              </w:rPr>
              <w:t>16</w:t>
            </w:r>
            <w:r w:rsidRPr="003A3066">
              <w:rPr>
                <w:rFonts w:ascii="Times New Roman" w:hAnsi="Times New Roman"/>
                <w:szCs w:val="20"/>
                <w:lang w:eastAsia="pl-PL"/>
              </w:rPr>
              <w:t>m + zbiornik betonowy o średnicy wewnętrznej Dw=1000mm, odcinek podłączeniowy pod rurę Dn200, ze stali nierdzewnej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3A3066" w:rsidRDefault="00E54D08" w:rsidP="0097780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3A3066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3A3066" w:rsidRDefault="00E54D08" w:rsidP="0097780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3A3066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E54D08" w:rsidRPr="003A3066" w:rsidRDefault="00E54D08" w:rsidP="0097780B">
            <w:pPr>
              <w:jc w:val="center"/>
            </w:pPr>
            <w:r w:rsidRPr="003A3066">
              <w:rPr>
                <w:rFonts w:ascii="Times New Roman" w:hAnsi="Times New Roman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E54D08" w:rsidRDefault="00E54D08" w:rsidP="002D55EA">
            <w:pPr>
              <w:pStyle w:val="ESTtabelka"/>
              <w:jc w:val="center"/>
              <w:rPr>
                <w:rFonts w:ascii="Times New Roman" w:hAnsi="Times New Roman"/>
                <w:i/>
                <w:sz w:val="18"/>
                <w:szCs w:val="20"/>
                <w:lang w:eastAsia="pl-PL"/>
              </w:rPr>
            </w:pPr>
            <w:r>
              <w:rPr>
                <w:rFonts w:ascii="Times New Roman" w:hAnsi="Times New Roman"/>
                <w:i/>
                <w:sz w:val="18"/>
                <w:szCs w:val="20"/>
                <w:lang w:eastAsia="pl-PL"/>
              </w:rPr>
              <w:t>Montaż za zbiornikiem wody deszczowej „czystej”</w:t>
            </w:r>
          </w:p>
          <w:p w:rsidR="00E54D08" w:rsidRPr="003A3066" w:rsidRDefault="00E54D08" w:rsidP="002D55EA">
            <w:pPr>
              <w:pStyle w:val="ESTtabelka"/>
              <w:jc w:val="center"/>
              <w:rPr>
                <w:rFonts w:ascii="Times New Roman" w:hAnsi="Times New Roman"/>
                <w:i/>
                <w:sz w:val="18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ETAP 1</w:t>
            </w:r>
          </w:p>
        </w:tc>
      </w:tr>
    </w:tbl>
    <w:p w:rsidR="00FA234E" w:rsidRPr="00D21A03" w:rsidRDefault="00FA234E" w:rsidP="00FA234E">
      <w:pPr>
        <w:pStyle w:val="Nagwek2"/>
        <w:numPr>
          <w:ilvl w:val="0"/>
          <w:numId w:val="0"/>
        </w:numPr>
        <w:spacing w:line="276" w:lineRule="auto"/>
        <w:rPr>
          <w:rFonts w:ascii="Times New Roman" w:hAnsi="Times New Roman" w:cs="Times New Roman"/>
          <w:color w:val="FF0000"/>
        </w:rPr>
      </w:pPr>
    </w:p>
    <w:p w:rsidR="00C41840" w:rsidRPr="00D37EAF" w:rsidRDefault="00C41840" w:rsidP="00C41840">
      <w:pPr>
        <w:pStyle w:val="Nagwek2"/>
        <w:spacing w:line="276" w:lineRule="auto"/>
        <w:rPr>
          <w:rFonts w:ascii="Times New Roman" w:hAnsi="Times New Roman" w:cs="Times New Roman"/>
        </w:rPr>
      </w:pPr>
      <w:r w:rsidRPr="00D37EAF">
        <w:rPr>
          <w:rFonts w:ascii="Times New Roman" w:hAnsi="Times New Roman" w:cs="Times New Roman"/>
        </w:rPr>
        <w:t xml:space="preserve"> </w:t>
      </w:r>
      <w:bookmarkStart w:id="4" w:name="_Toc121223844"/>
      <w:r w:rsidRPr="00D37EAF">
        <w:rPr>
          <w:rFonts w:ascii="Times New Roman" w:hAnsi="Times New Roman" w:cs="Times New Roman"/>
        </w:rPr>
        <w:t>Zewnętrzna instalacja wodociągowa + przyłącze wodociągowe</w:t>
      </w:r>
      <w:bookmarkEnd w:id="4"/>
    </w:p>
    <w:p w:rsidR="00C41840" w:rsidRPr="00D21A03" w:rsidRDefault="00C41840" w:rsidP="00C41840">
      <w:pPr>
        <w:rPr>
          <w:color w:val="FF0000"/>
        </w:rPr>
      </w:pPr>
    </w:p>
    <w:tbl>
      <w:tblPr>
        <w:tblW w:w="104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535"/>
        <w:gridCol w:w="794"/>
        <w:gridCol w:w="850"/>
        <w:gridCol w:w="1843"/>
        <w:gridCol w:w="1811"/>
      </w:tblGrid>
      <w:tr w:rsidR="00D21A03" w:rsidRPr="00D21A03" w:rsidTr="00142E4E">
        <w:trPr>
          <w:trHeight w:val="510"/>
          <w:tblHeader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1C51DC" w:rsidRDefault="00C41840" w:rsidP="00142E4E">
            <w:pPr>
              <w:pStyle w:val="ESTtabelka"/>
              <w:jc w:val="center"/>
              <w:rPr>
                <w:rFonts w:ascii="Times New Roman" w:hAnsi="Times New Roman"/>
                <w:b/>
                <w:caps/>
                <w:szCs w:val="20"/>
              </w:rPr>
            </w:pPr>
            <w:r w:rsidRPr="001C51DC">
              <w:rPr>
                <w:rFonts w:ascii="Times New Roman" w:hAnsi="Times New Roman"/>
                <w:b/>
                <w:caps/>
                <w:szCs w:val="20"/>
              </w:rPr>
              <w:t>Lp.</w:t>
            </w: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1C51DC" w:rsidRDefault="00C41840" w:rsidP="00142E4E">
            <w:pPr>
              <w:pStyle w:val="ESTtabelka"/>
              <w:jc w:val="center"/>
              <w:rPr>
                <w:rFonts w:ascii="Times New Roman" w:hAnsi="Times New Roman"/>
                <w:b/>
                <w:caps/>
                <w:szCs w:val="20"/>
              </w:rPr>
            </w:pPr>
            <w:r w:rsidRPr="001C51DC">
              <w:rPr>
                <w:rFonts w:ascii="Times New Roman" w:hAnsi="Times New Roman"/>
                <w:b/>
                <w:caps/>
                <w:szCs w:val="20"/>
              </w:rPr>
              <w:t>Nazwa elementu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1C51DC" w:rsidRDefault="00C41840" w:rsidP="00142E4E">
            <w:pPr>
              <w:pStyle w:val="ESTtabelka"/>
              <w:jc w:val="center"/>
              <w:rPr>
                <w:rFonts w:ascii="Times New Roman" w:hAnsi="Times New Roman"/>
                <w:b/>
                <w:caps/>
                <w:szCs w:val="20"/>
              </w:rPr>
            </w:pPr>
            <w:r w:rsidRPr="001C51DC">
              <w:rPr>
                <w:rFonts w:ascii="Times New Roman" w:hAnsi="Times New Roman"/>
                <w:b/>
                <w:caps/>
                <w:szCs w:val="20"/>
              </w:rPr>
              <w:t>Jedn.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1C51DC" w:rsidRDefault="00C41840" w:rsidP="00142E4E">
            <w:pPr>
              <w:pStyle w:val="ESTtabelka"/>
              <w:jc w:val="center"/>
              <w:rPr>
                <w:rFonts w:ascii="Times New Roman" w:hAnsi="Times New Roman"/>
                <w:b/>
                <w:caps/>
                <w:szCs w:val="20"/>
              </w:rPr>
            </w:pPr>
            <w:r w:rsidRPr="001C51DC">
              <w:rPr>
                <w:rFonts w:ascii="Times New Roman" w:hAnsi="Times New Roman"/>
                <w:b/>
                <w:caps/>
                <w:szCs w:val="20"/>
              </w:rPr>
              <w:t>Ilość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1C51DC" w:rsidRDefault="00C41840" w:rsidP="00142E4E">
            <w:pPr>
              <w:pStyle w:val="ESTtabelka"/>
              <w:jc w:val="center"/>
              <w:rPr>
                <w:rFonts w:ascii="Times New Roman" w:hAnsi="Times New Roman"/>
                <w:b/>
                <w:caps/>
                <w:szCs w:val="20"/>
              </w:rPr>
            </w:pPr>
            <w:r w:rsidRPr="001C51DC">
              <w:rPr>
                <w:rFonts w:ascii="Times New Roman" w:hAnsi="Times New Roman"/>
                <w:b/>
                <w:caps/>
                <w:szCs w:val="20"/>
              </w:rPr>
              <w:t>Norma, katalog</w:t>
            </w:r>
            <w:r w:rsidRPr="001C51DC">
              <w:rPr>
                <w:rFonts w:ascii="Times New Roman" w:hAnsi="Times New Roman"/>
                <w:b/>
                <w:caps/>
                <w:szCs w:val="20"/>
              </w:rPr>
              <w:br/>
              <w:t>producent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1C51DC" w:rsidRDefault="00C41840" w:rsidP="00142E4E">
            <w:pPr>
              <w:pStyle w:val="ESTtabelka"/>
              <w:jc w:val="center"/>
              <w:rPr>
                <w:rFonts w:ascii="Times New Roman" w:hAnsi="Times New Roman"/>
                <w:b/>
                <w:caps/>
                <w:szCs w:val="20"/>
              </w:rPr>
            </w:pPr>
            <w:r w:rsidRPr="001C51DC">
              <w:rPr>
                <w:rFonts w:ascii="Times New Roman" w:hAnsi="Times New Roman"/>
                <w:b/>
                <w:caps/>
                <w:szCs w:val="20"/>
              </w:rPr>
              <w:t>Uwagi</w:t>
            </w:r>
          </w:p>
        </w:tc>
      </w:tr>
      <w:tr w:rsidR="00D21A03" w:rsidRPr="00D21A03" w:rsidTr="00142E4E">
        <w:trPr>
          <w:trHeight w:val="198"/>
          <w:tblHeader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1C51DC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C51DC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45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1C51DC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C51DC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1C51DC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C51DC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1C51DC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C51DC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1C51DC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C51DC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8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1C51DC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1C51DC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D21A03" w:rsidRPr="00D21A03" w:rsidTr="00B23141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D21A03" w:rsidRDefault="00C41840" w:rsidP="00142E4E">
            <w:pPr>
              <w:pStyle w:val="ESTtabelka"/>
              <w:numPr>
                <w:ilvl w:val="0"/>
                <w:numId w:val="37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97780B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97780B">
              <w:rPr>
                <w:rFonts w:ascii="Times New Roman" w:hAnsi="Times New Roman"/>
                <w:szCs w:val="20"/>
                <w:lang w:eastAsia="pl-PL"/>
              </w:rPr>
              <w:t>Rura ciśnieniowa SDR11 PE100</w:t>
            </w:r>
          </w:p>
          <w:p w:rsidR="0097780B" w:rsidRPr="0097780B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97780B">
              <w:rPr>
                <w:rFonts w:ascii="Times New Roman" w:hAnsi="Times New Roman"/>
                <w:szCs w:val="20"/>
                <w:lang w:eastAsia="pl-PL"/>
              </w:rPr>
              <w:t xml:space="preserve">- </w:t>
            </w:r>
            <w:r w:rsidR="0097780B" w:rsidRPr="0097780B">
              <w:rPr>
                <w:rFonts w:ascii="Times New Roman" w:hAnsi="Times New Roman"/>
                <w:szCs w:val="20"/>
                <w:lang w:eastAsia="pl-PL"/>
              </w:rPr>
              <w:t>Dz32</w:t>
            </w:r>
          </w:p>
          <w:p w:rsidR="00D2086D" w:rsidRPr="0097780B" w:rsidRDefault="0097780B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97780B">
              <w:rPr>
                <w:rFonts w:ascii="Times New Roman" w:hAnsi="Times New Roman"/>
                <w:szCs w:val="20"/>
                <w:lang w:eastAsia="pl-PL"/>
              </w:rPr>
              <w:t xml:space="preserve">- </w:t>
            </w:r>
            <w:r w:rsidR="00D2086D" w:rsidRPr="0097780B">
              <w:rPr>
                <w:rFonts w:ascii="Times New Roman" w:hAnsi="Times New Roman"/>
                <w:szCs w:val="20"/>
                <w:lang w:eastAsia="pl-PL"/>
              </w:rPr>
              <w:t>Dz50</w:t>
            </w:r>
          </w:p>
          <w:p w:rsidR="00C41840" w:rsidRPr="0097780B" w:rsidRDefault="00D2086D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97780B">
              <w:rPr>
                <w:rFonts w:ascii="Times New Roman" w:hAnsi="Times New Roman"/>
                <w:szCs w:val="20"/>
                <w:lang w:eastAsia="pl-PL"/>
              </w:rPr>
              <w:t xml:space="preserve">- </w:t>
            </w:r>
            <w:r w:rsidR="0097780B" w:rsidRPr="0097780B">
              <w:rPr>
                <w:rFonts w:ascii="Times New Roman" w:hAnsi="Times New Roman"/>
                <w:szCs w:val="20"/>
                <w:lang w:eastAsia="pl-PL"/>
              </w:rPr>
              <w:t>Dz75</w:t>
            </w:r>
          </w:p>
          <w:p w:rsidR="0097780B" w:rsidRPr="0097780B" w:rsidRDefault="0097780B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97780B">
              <w:rPr>
                <w:rFonts w:ascii="Times New Roman" w:hAnsi="Times New Roman"/>
                <w:szCs w:val="20"/>
                <w:lang w:eastAsia="pl-PL"/>
              </w:rPr>
              <w:t>- Dz110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97780B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7780B">
              <w:rPr>
                <w:rFonts w:ascii="Times New Roman" w:hAnsi="Times New Roman"/>
                <w:szCs w:val="20"/>
                <w:lang w:eastAsia="pl-PL"/>
              </w:rPr>
              <w:t>mb.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D2086D" w:rsidRPr="0097780B" w:rsidRDefault="00D2086D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  <w:p w:rsidR="00C41840" w:rsidRPr="0097780B" w:rsidRDefault="0097780B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7780B">
              <w:rPr>
                <w:rFonts w:ascii="Times New Roman" w:hAnsi="Times New Roman"/>
                <w:szCs w:val="20"/>
                <w:lang w:eastAsia="pl-PL"/>
              </w:rPr>
              <w:t>7</w:t>
            </w:r>
          </w:p>
          <w:p w:rsidR="0097780B" w:rsidRPr="0097780B" w:rsidRDefault="00B2314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  <w:p w:rsidR="0097780B" w:rsidRPr="0097780B" w:rsidRDefault="00B2314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148</w:t>
            </w:r>
          </w:p>
          <w:p w:rsidR="0097780B" w:rsidRPr="0097780B" w:rsidRDefault="0097780B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7780B">
              <w:rPr>
                <w:rFonts w:ascii="Times New Roman" w:hAnsi="Times New Roman"/>
                <w:szCs w:val="20"/>
                <w:lang w:eastAsia="pl-PL"/>
              </w:rPr>
              <w:t>200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97780B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7780B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97780B" w:rsidRDefault="00B23141" w:rsidP="00B23141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ETAP 1</w:t>
            </w:r>
          </w:p>
        </w:tc>
      </w:tr>
      <w:tr w:rsidR="00B23141" w:rsidRPr="00D21A03" w:rsidTr="00B23141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D21A03" w:rsidRDefault="00B23141" w:rsidP="00142E4E">
            <w:pPr>
              <w:pStyle w:val="ESTtabelka"/>
              <w:numPr>
                <w:ilvl w:val="0"/>
                <w:numId w:val="37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97780B" w:rsidRDefault="00B23141" w:rsidP="00AD5C06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Rura ciśnieniowa SDR11 PE100</w:t>
            </w:r>
          </w:p>
          <w:p w:rsidR="00B23141" w:rsidRPr="0097780B" w:rsidRDefault="00B23141" w:rsidP="00AD5C06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97780B">
              <w:rPr>
                <w:rFonts w:ascii="Times New Roman" w:hAnsi="Times New Roman"/>
                <w:szCs w:val="20"/>
                <w:lang w:eastAsia="pl-PL"/>
              </w:rPr>
              <w:t>- Dz50</w:t>
            </w:r>
          </w:p>
          <w:p w:rsidR="00B23141" w:rsidRPr="0097780B" w:rsidRDefault="00B23141" w:rsidP="00AD5C06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97780B">
              <w:rPr>
                <w:rFonts w:ascii="Times New Roman" w:hAnsi="Times New Roman"/>
                <w:szCs w:val="20"/>
                <w:lang w:eastAsia="pl-PL"/>
              </w:rPr>
              <w:t>- Dz75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97780B" w:rsidRDefault="00B23141" w:rsidP="00AD5C06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7780B">
              <w:rPr>
                <w:rFonts w:ascii="Times New Roman" w:hAnsi="Times New Roman"/>
                <w:szCs w:val="20"/>
                <w:lang w:eastAsia="pl-PL"/>
              </w:rPr>
              <w:t>mb.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23141" w:rsidRPr="0097780B" w:rsidRDefault="00B23141" w:rsidP="00AD5C06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72</w:t>
            </w:r>
          </w:p>
          <w:p w:rsidR="00B23141" w:rsidRPr="0097780B" w:rsidRDefault="00B23141" w:rsidP="00B23141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7780B">
              <w:rPr>
                <w:rFonts w:ascii="Times New Roman" w:hAnsi="Times New Roman"/>
                <w:szCs w:val="20"/>
                <w:lang w:eastAsia="pl-PL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97780B" w:rsidRDefault="00B23141" w:rsidP="00AD5C06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7780B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97780B" w:rsidRDefault="00B23141" w:rsidP="00B23141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ETAP</w:t>
            </w:r>
            <w:r>
              <w:rPr>
                <w:rFonts w:ascii="Times New Roman" w:hAnsi="Times New Roman"/>
                <w:szCs w:val="20"/>
                <w:lang w:eastAsia="pl-PL"/>
              </w:rPr>
              <w:t xml:space="preserve"> 2</w:t>
            </w:r>
          </w:p>
        </w:tc>
      </w:tr>
      <w:tr w:rsidR="00B23141" w:rsidRPr="00D21A03" w:rsidTr="00B23141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D21A03" w:rsidRDefault="00B23141" w:rsidP="00142E4E">
            <w:pPr>
              <w:pStyle w:val="ESTtabelka"/>
              <w:numPr>
                <w:ilvl w:val="0"/>
                <w:numId w:val="37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97780B" w:rsidRDefault="00B23141" w:rsidP="00EC1B2B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97780B">
              <w:rPr>
                <w:rFonts w:ascii="Times New Roman" w:hAnsi="Times New Roman"/>
                <w:szCs w:val="20"/>
                <w:lang w:eastAsia="pl-PL"/>
              </w:rPr>
              <w:t>Taśma PVC z wkładka metalową o szerokości 20 cm, koloru niebieskiego z napisem WODOCIĄG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97780B" w:rsidRDefault="00B2314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7780B">
              <w:rPr>
                <w:rFonts w:ascii="Times New Roman" w:hAnsi="Times New Roman"/>
                <w:szCs w:val="20"/>
                <w:lang w:eastAsia="pl-PL"/>
              </w:rPr>
              <w:t>mb.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97780B" w:rsidRDefault="00B2314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359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23141" w:rsidRPr="0097780B" w:rsidRDefault="00B2314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7780B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97780B" w:rsidRDefault="00B23141" w:rsidP="00AD5C06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ETAP 1</w:t>
            </w:r>
          </w:p>
        </w:tc>
      </w:tr>
      <w:tr w:rsidR="00B23141" w:rsidRPr="00D21A03" w:rsidTr="00B23141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D21A03" w:rsidRDefault="00B23141" w:rsidP="00142E4E">
            <w:pPr>
              <w:pStyle w:val="ESTtabelka"/>
              <w:numPr>
                <w:ilvl w:val="0"/>
                <w:numId w:val="37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97780B" w:rsidRDefault="00B23141" w:rsidP="00AD5C06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97780B">
              <w:rPr>
                <w:rFonts w:ascii="Times New Roman" w:hAnsi="Times New Roman"/>
                <w:szCs w:val="20"/>
                <w:lang w:eastAsia="pl-PL"/>
              </w:rPr>
              <w:t>Taśma PVC z wkładka metalową o szerokości 20 cm, koloru niebieskiego z napisem WODOCIĄG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97780B" w:rsidRDefault="00B23141" w:rsidP="00AD5C06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7780B">
              <w:rPr>
                <w:rFonts w:ascii="Times New Roman" w:hAnsi="Times New Roman"/>
                <w:szCs w:val="20"/>
                <w:lang w:eastAsia="pl-PL"/>
              </w:rPr>
              <w:t>mb.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97780B" w:rsidRDefault="00B23141" w:rsidP="00AD5C06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79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23141" w:rsidRPr="0097780B" w:rsidRDefault="00B23141" w:rsidP="00AD5C06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97780B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97780B" w:rsidRDefault="00B23141" w:rsidP="00AD5C06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ETAP</w:t>
            </w:r>
            <w:r>
              <w:rPr>
                <w:rFonts w:ascii="Times New Roman" w:hAnsi="Times New Roman"/>
                <w:szCs w:val="20"/>
                <w:lang w:eastAsia="pl-PL"/>
              </w:rPr>
              <w:t xml:space="preserve"> 2</w:t>
            </w:r>
          </w:p>
        </w:tc>
      </w:tr>
      <w:tr w:rsidR="00B23141" w:rsidRPr="00D21A03" w:rsidTr="00EF465F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D21A03" w:rsidRDefault="00B23141" w:rsidP="00142E4E">
            <w:pPr>
              <w:pStyle w:val="ESTtabelka"/>
              <w:numPr>
                <w:ilvl w:val="0"/>
                <w:numId w:val="37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 xml:space="preserve">Trójnik równoprzelotowy Dz75 PE100 SDR11 do zgrzewania doczołowego 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23141" w:rsidRPr="00EC1B2B" w:rsidRDefault="00B2314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B23141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ETAP 1</w:t>
            </w:r>
          </w:p>
        </w:tc>
      </w:tr>
      <w:tr w:rsidR="00B23141" w:rsidRPr="00D21A03" w:rsidTr="00EF465F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D21A03" w:rsidRDefault="00B23141" w:rsidP="00142E4E">
            <w:pPr>
              <w:pStyle w:val="ESTtabelka"/>
              <w:numPr>
                <w:ilvl w:val="0"/>
                <w:numId w:val="37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Redukcja elektrooporowa Dz63/50 PE100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23141" w:rsidRPr="00EC1B2B" w:rsidRDefault="00B2314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vMerge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B23141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B23141" w:rsidRPr="00D21A03" w:rsidTr="00EF465F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D21A03" w:rsidRDefault="00B23141" w:rsidP="00142E4E">
            <w:pPr>
              <w:pStyle w:val="ESTtabelka"/>
              <w:numPr>
                <w:ilvl w:val="0"/>
                <w:numId w:val="37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Elektromufa PE100 SDR11 Dz75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23141" w:rsidRPr="00EC1B2B" w:rsidRDefault="00B2314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  <w:tc>
          <w:tcPr>
            <w:tcW w:w="1811" w:type="dxa"/>
            <w:vMerge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B23141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B23141" w:rsidRPr="00D21A03" w:rsidTr="00EF465F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D21A03" w:rsidRDefault="00B23141" w:rsidP="00142E4E">
            <w:pPr>
              <w:pStyle w:val="ESTtabelka"/>
              <w:numPr>
                <w:ilvl w:val="0"/>
                <w:numId w:val="37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Zasuwa odcinająca Dn50 kołnierzowa z żeliwa sferoidalnego PN16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23141" w:rsidRPr="00EC1B2B" w:rsidRDefault="00B2314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vMerge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B23141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B23141" w:rsidRPr="00D21A03" w:rsidTr="00EF465F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D21A03" w:rsidRDefault="00B23141" w:rsidP="00142E4E">
            <w:pPr>
              <w:pStyle w:val="ESTtabelka"/>
              <w:numPr>
                <w:ilvl w:val="0"/>
                <w:numId w:val="37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Elektromufa PE100 SDR11 Dz63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565EEA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23141" w:rsidRPr="00EC1B2B" w:rsidRDefault="00B23141" w:rsidP="00565EEA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vMerge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B23141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B23141" w:rsidRPr="00D21A03" w:rsidTr="00EF465F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D21A03" w:rsidRDefault="00B23141" w:rsidP="00142E4E">
            <w:pPr>
              <w:pStyle w:val="ESTtabelka"/>
              <w:numPr>
                <w:ilvl w:val="0"/>
                <w:numId w:val="37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Tuleja kołnierzowa PE100 SDR11 do zgrzewania elektrooporowego Dz63/Dn50 z kołnierzem PP/Stal Dz63/Dn50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23141" w:rsidRPr="00EC1B2B" w:rsidRDefault="00B2314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vMerge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B23141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B23141" w:rsidRPr="00D21A03" w:rsidTr="00EF465F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D21A03" w:rsidRDefault="00B23141" w:rsidP="00142E4E">
            <w:pPr>
              <w:pStyle w:val="ESTtabelka"/>
              <w:numPr>
                <w:ilvl w:val="0"/>
                <w:numId w:val="37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Skrzynka uliczna z żeliwa do zasuw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Typ handlowy</w:t>
            </w:r>
          </w:p>
        </w:tc>
        <w:tc>
          <w:tcPr>
            <w:tcW w:w="1811" w:type="dxa"/>
            <w:vMerge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B23141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B23141" w:rsidRPr="00D21A03" w:rsidTr="00EF465F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D21A03" w:rsidRDefault="00B23141" w:rsidP="00142E4E">
            <w:pPr>
              <w:pStyle w:val="ESTtabelka"/>
              <w:numPr>
                <w:ilvl w:val="0"/>
                <w:numId w:val="37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Płyta podkładowa betonowa skrzynki ulicznej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Typ handlowy</w:t>
            </w:r>
          </w:p>
        </w:tc>
        <w:tc>
          <w:tcPr>
            <w:tcW w:w="1811" w:type="dxa"/>
            <w:vMerge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B23141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B23141" w:rsidRPr="00D21A03" w:rsidTr="00EF465F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D21A03" w:rsidRDefault="00B23141" w:rsidP="00142E4E">
            <w:pPr>
              <w:pStyle w:val="ESTtabelka"/>
              <w:numPr>
                <w:ilvl w:val="0"/>
                <w:numId w:val="37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Obudowa teleskopowa do zasuwy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Typ handlowy</w:t>
            </w:r>
          </w:p>
        </w:tc>
        <w:tc>
          <w:tcPr>
            <w:tcW w:w="1811" w:type="dxa"/>
            <w:vMerge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B23141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B23141" w:rsidRPr="00D21A03" w:rsidTr="00EF465F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D21A03" w:rsidRDefault="00B23141" w:rsidP="00142E4E">
            <w:pPr>
              <w:pStyle w:val="ESTtabelka"/>
              <w:numPr>
                <w:ilvl w:val="0"/>
                <w:numId w:val="37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Trójnik redukcyjny PE100 SDR11 Dz110/Dz63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Typ handlowy</w:t>
            </w:r>
          </w:p>
        </w:tc>
        <w:tc>
          <w:tcPr>
            <w:tcW w:w="1811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B23141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B23141" w:rsidRPr="00D21A03" w:rsidTr="00714753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D21A03" w:rsidRDefault="00B23141" w:rsidP="00142E4E">
            <w:pPr>
              <w:pStyle w:val="ESTtabelka"/>
              <w:numPr>
                <w:ilvl w:val="0"/>
                <w:numId w:val="37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Tuleja kołnierzowa PE100 SDR11 do zgrzewania elektrooporowego Dz75/Dn50 z kołnierzem PP/Stal Dz75/Dn50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Typ handlowy</w:t>
            </w:r>
          </w:p>
        </w:tc>
        <w:tc>
          <w:tcPr>
            <w:tcW w:w="1811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B23141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ETAP 1</w:t>
            </w:r>
          </w:p>
        </w:tc>
      </w:tr>
      <w:tr w:rsidR="00B23141" w:rsidRPr="00D21A03" w:rsidTr="00714753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D21A03" w:rsidRDefault="00B23141" w:rsidP="00142E4E">
            <w:pPr>
              <w:pStyle w:val="ESTtabelka"/>
              <w:numPr>
                <w:ilvl w:val="0"/>
                <w:numId w:val="37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Redukcja elektrooporowa Dz63/40 PE100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Typ handlowy</w:t>
            </w:r>
          </w:p>
        </w:tc>
        <w:tc>
          <w:tcPr>
            <w:tcW w:w="1811" w:type="dxa"/>
            <w:vMerge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23141" w:rsidRPr="00EC1B2B" w:rsidRDefault="00B2314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B23141" w:rsidRPr="00D21A03" w:rsidTr="00714753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D21A03" w:rsidRDefault="00B23141" w:rsidP="00142E4E">
            <w:pPr>
              <w:pStyle w:val="ESTtabelka"/>
              <w:numPr>
                <w:ilvl w:val="0"/>
                <w:numId w:val="37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Tuleja kołnierzowa PE100 SDR11 do zgrzewania elektrooporowego Dz40/Dn32 z kołnierzem PP/Stal Dz7Dz40/Dn32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Typ handlowy</w:t>
            </w:r>
          </w:p>
        </w:tc>
        <w:tc>
          <w:tcPr>
            <w:tcW w:w="1811" w:type="dxa"/>
            <w:vMerge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23141" w:rsidRPr="00EC1B2B" w:rsidRDefault="00B2314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B23141" w:rsidRPr="00D21A03" w:rsidTr="00714753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D21A03" w:rsidRDefault="00B23141" w:rsidP="00142E4E">
            <w:pPr>
              <w:pStyle w:val="ESTtabelka"/>
              <w:numPr>
                <w:ilvl w:val="0"/>
                <w:numId w:val="37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Zasuwa odcinająca Dn32 kołnierzowa z żeliwa sferoidalnego PN16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Typ handlowy</w:t>
            </w:r>
          </w:p>
        </w:tc>
        <w:tc>
          <w:tcPr>
            <w:tcW w:w="1811" w:type="dxa"/>
            <w:vMerge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23141" w:rsidRPr="00EC1B2B" w:rsidRDefault="00B2314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B23141" w:rsidRPr="00D21A03" w:rsidTr="00714753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D21A03" w:rsidRDefault="00B23141" w:rsidP="00142E4E">
            <w:pPr>
              <w:pStyle w:val="ESTtabelka"/>
              <w:numPr>
                <w:ilvl w:val="0"/>
                <w:numId w:val="37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Redukcja elektrooporowa Dz40/Dz32 PE100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Typ handlowy</w:t>
            </w:r>
          </w:p>
        </w:tc>
        <w:tc>
          <w:tcPr>
            <w:tcW w:w="1811" w:type="dxa"/>
            <w:vMerge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23141" w:rsidRPr="00EC1B2B" w:rsidRDefault="00B2314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B23141" w:rsidRPr="00D21A03" w:rsidTr="00714753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D21A03" w:rsidRDefault="00B23141" w:rsidP="00142E4E">
            <w:pPr>
              <w:pStyle w:val="ESTtabelka"/>
              <w:numPr>
                <w:ilvl w:val="0"/>
                <w:numId w:val="37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Opaska do nawiercania z odejściem kołnierzowym do rur PE Dz250/Dn100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Typ handlowy</w:t>
            </w:r>
          </w:p>
        </w:tc>
        <w:tc>
          <w:tcPr>
            <w:tcW w:w="1811" w:type="dxa"/>
            <w:vMerge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23141" w:rsidRPr="00EC1B2B" w:rsidRDefault="00B2314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B23141" w:rsidRPr="00D21A03" w:rsidTr="00714753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D21A03" w:rsidRDefault="00B23141" w:rsidP="00142E4E">
            <w:pPr>
              <w:pStyle w:val="ESTtabelka"/>
              <w:numPr>
                <w:ilvl w:val="0"/>
                <w:numId w:val="37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Tuleja kołnierzowa PE100 SDR11 do zgrzewania doczołowego Dz110/Dn100 z kołnierzem PP/Stal Dz110/Dn100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Typ handlowy</w:t>
            </w:r>
          </w:p>
        </w:tc>
        <w:tc>
          <w:tcPr>
            <w:tcW w:w="1811" w:type="dxa"/>
            <w:vMerge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23141" w:rsidRPr="00EC1B2B" w:rsidRDefault="00B2314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B23141" w:rsidRPr="00D21A03" w:rsidTr="00714753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D21A03" w:rsidRDefault="00B23141" w:rsidP="00142E4E">
            <w:pPr>
              <w:pStyle w:val="ESTtabelka"/>
              <w:numPr>
                <w:ilvl w:val="0"/>
                <w:numId w:val="37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Zasuwa odcinająca Dn100 kołnierzowa z żeliwa sferoidalnego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Typ handlowy</w:t>
            </w:r>
          </w:p>
        </w:tc>
        <w:tc>
          <w:tcPr>
            <w:tcW w:w="1811" w:type="dxa"/>
            <w:vMerge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23141" w:rsidRPr="00EC1B2B" w:rsidRDefault="00B2314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B23141" w:rsidRPr="00D21A03" w:rsidTr="00714753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D21A03" w:rsidRDefault="00B23141" w:rsidP="00142E4E">
            <w:pPr>
              <w:pStyle w:val="ESTtabelka"/>
              <w:numPr>
                <w:ilvl w:val="0"/>
                <w:numId w:val="37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Hydrant nadziemny Dn80 PN16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Typ handlowy</w:t>
            </w:r>
          </w:p>
        </w:tc>
        <w:tc>
          <w:tcPr>
            <w:tcW w:w="1811" w:type="dxa"/>
            <w:vMerge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23141" w:rsidRPr="00EC1B2B" w:rsidRDefault="00B2314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B23141" w:rsidRPr="00D21A03" w:rsidTr="00714753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D21A03" w:rsidRDefault="00B23141" w:rsidP="00142E4E">
            <w:pPr>
              <w:pStyle w:val="ESTtabelka"/>
              <w:numPr>
                <w:ilvl w:val="0"/>
                <w:numId w:val="37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Łuk kołnierzowy 90st. ze stopką z żeliwa sferoidalnego PN16 Dn80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Typ handlowy</w:t>
            </w:r>
          </w:p>
        </w:tc>
        <w:tc>
          <w:tcPr>
            <w:tcW w:w="1811" w:type="dxa"/>
            <w:vMerge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23141" w:rsidRPr="00EC1B2B" w:rsidRDefault="00B2314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B23141" w:rsidRPr="00D21A03" w:rsidTr="00714753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D21A03" w:rsidRDefault="00B23141" w:rsidP="00142E4E">
            <w:pPr>
              <w:pStyle w:val="ESTtabelka"/>
              <w:numPr>
                <w:ilvl w:val="0"/>
                <w:numId w:val="37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Króciec dwukołnierzowy z żeliwa sferoidalnego Dn80 L=800mm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Typ handlowy</w:t>
            </w:r>
          </w:p>
        </w:tc>
        <w:tc>
          <w:tcPr>
            <w:tcW w:w="1811" w:type="dxa"/>
            <w:vMerge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23141" w:rsidRPr="00EC1B2B" w:rsidRDefault="00B2314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B23141" w:rsidRPr="00D21A03" w:rsidTr="00714753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D21A03" w:rsidRDefault="00B23141" w:rsidP="00142E4E">
            <w:pPr>
              <w:pStyle w:val="ESTtabelka"/>
              <w:numPr>
                <w:ilvl w:val="0"/>
                <w:numId w:val="37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Zasuwa odcinająca z żeliwa sferoidalnego, kołnierzowa (zabudowa długa) PN16 Dn80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Typ handlowy</w:t>
            </w:r>
          </w:p>
        </w:tc>
        <w:tc>
          <w:tcPr>
            <w:tcW w:w="1811" w:type="dxa"/>
            <w:vMerge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23141" w:rsidRPr="00EC1B2B" w:rsidRDefault="00B2314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B23141" w:rsidRPr="00D21A03" w:rsidTr="00714753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D21A03" w:rsidRDefault="00B23141" w:rsidP="00142E4E">
            <w:pPr>
              <w:pStyle w:val="ESTtabelka"/>
              <w:numPr>
                <w:ilvl w:val="0"/>
                <w:numId w:val="37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Tuleja kołnierzowa PE100 SDR11 do zgrzewania doczołowego Dz90/Dn80 z kołnierzem PP/Stal Dz90/Dn80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Typ handlowy</w:t>
            </w:r>
          </w:p>
        </w:tc>
        <w:tc>
          <w:tcPr>
            <w:tcW w:w="1811" w:type="dxa"/>
            <w:vMerge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23141" w:rsidRPr="00EC1B2B" w:rsidRDefault="00B2314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B23141" w:rsidRPr="00D21A03" w:rsidTr="00714753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D21A03" w:rsidRDefault="00B23141" w:rsidP="00142E4E">
            <w:pPr>
              <w:pStyle w:val="ESTtabelka"/>
              <w:numPr>
                <w:ilvl w:val="0"/>
                <w:numId w:val="37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Trójnik redukcyjny PE100 Dz110/Dz90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Typ handlowy</w:t>
            </w:r>
          </w:p>
        </w:tc>
        <w:tc>
          <w:tcPr>
            <w:tcW w:w="1811" w:type="dxa"/>
            <w:vMerge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23141" w:rsidRPr="00EC1B2B" w:rsidRDefault="00B2314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B23141" w:rsidRPr="00D21A03" w:rsidTr="00714753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D21A03" w:rsidRDefault="00B23141" w:rsidP="00142E4E">
            <w:pPr>
              <w:pStyle w:val="ESTtabelka"/>
              <w:numPr>
                <w:ilvl w:val="0"/>
                <w:numId w:val="37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Redukcja elektrooporowa Dz110/Dz75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EC1B2B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EC1B2B" w:rsidRDefault="00B23141" w:rsidP="00EC1B2B">
            <w:pPr>
              <w:jc w:val="center"/>
            </w:pPr>
            <w:r w:rsidRPr="00EC1B2B">
              <w:rPr>
                <w:rFonts w:ascii="Times New Roman" w:hAnsi="Times New Roman"/>
                <w:lang w:eastAsia="pl-PL"/>
              </w:rPr>
              <w:t>Typ handlowy</w:t>
            </w:r>
          </w:p>
        </w:tc>
        <w:tc>
          <w:tcPr>
            <w:tcW w:w="1811" w:type="dxa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B23141" w:rsidRPr="00EC1B2B" w:rsidRDefault="00B23141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</w:p>
        </w:tc>
      </w:tr>
      <w:tr w:rsidR="00B23141" w:rsidRPr="00D21A03" w:rsidTr="00D57DF4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D21A03" w:rsidRDefault="00B23141" w:rsidP="00142E4E">
            <w:pPr>
              <w:pStyle w:val="ESTtabelka"/>
              <w:numPr>
                <w:ilvl w:val="0"/>
                <w:numId w:val="37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7C7BD9" w:rsidRDefault="00B23141" w:rsidP="00D57DF4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7C7BD9">
              <w:rPr>
                <w:rFonts w:ascii="Times New Roman" w:hAnsi="Times New Roman"/>
                <w:szCs w:val="20"/>
                <w:lang w:eastAsia="pl-PL"/>
              </w:rPr>
              <w:t xml:space="preserve">Studnia wodomierzowa betonowa o wymiarach wewnętrznych </w:t>
            </w:r>
            <w:r>
              <w:rPr>
                <w:rFonts w:ascii="Times New Roman" w:hAnsi="Times New Roman"/>
                <w:szCs w:val="20"/>
                <w:lang w:eastAsia="pl-PL"/>
              </w:rPr>
              <w:t>09x2,4x1,9</w:t>
            </w:r>
            <w:r w:rsidRPr="007C7BD9">
              <w:rPr>
                <w:rFonts w:ascii="Times New Roman" w:hAnsi="Times New Roman"/>
                <w:szCs w:val="20"/>
                <w:lang w:eastAsia="pl-PL"/>
              </w:rPr>
              <w:t>m z dwoma włazami żeliwnymi kl. D400 (szczelne) i rząpią. Wyposażona w wentylację (kominek wentylacyjny Dn100) oraz:</w:t>
            </w:r>
          </w:p>
          <w:p w:rsidR="00B23141" w:rsidRDefault="00B23141" w:rsidP="00D57DF4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7C7BD9">
              <w:rPr>
                <w:rFonts w:ascii="Times New Roman" w:hAnsi="Times New Roman"/>
                <w:szCs w:val="20"/>
                <w:lang w:eastAsia="pl-PL"/>
              </w:rPr>
              <w:t xml:space="preserve">- </w:t>
            </w:r>
            <w:r>
              <w:rPr>
                <w:rFonts w:ascii="Times New Roman" w:hAnsi="Times New Roman"/>
                <w:szCs w:val="20"/>
                <w:lang w:eastAsia="pl-PL"/>
              </w:rPr>
              <w:t>tuleja kołnierzowa PE100 SDR11 Dz90/Dz80 do zgrzewania doczołowego z kołnierzem stalowym galwanizowanym Dn80 – 2szt.</w:t>
            </w:r>
          </w:p>
          <w:p w:rsidR="00B23141" w:rsidRPr="007C7BD9" w:rsidRDefault="00B23141" w:rsidP="00D57DF4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 xml:space="preserve">- </w:t>
            </w:r>
            <w:r w:rsidRPr="00916695">
              <w:rPr>
                <w:rFonts w:ascii="Times New Roman" w:hAnsi="Times New Roman"/>
                <w:szCs w:val="20"/>
                <w:lang w:eastAsia="pl-PL"/>
              </w:rPr>
              <w:t xml:space="preserve">Zasuwa odcinająca z żeliwa sferoidalnego, kołnierzowa (zabudowa krótka) Dn80 PN16 </w:t>
            </w:r>
            <w:r w:rsidRPr="007C7BD9">
              <w:rPr>
                <w:rFonts w:ascii="Times New Roman" w:hAnsi="Times New Roman"/>
                <w:szCs w:val="20"/>
                <w:lang w:eastAsia="pl-PL"/>
              </w:rPr>
              <w:t>- 3szt.</w:t>
            </w:r>
          </w:p>
          <w:p w:rsidR="00B23141" w:rsidRDefault="00B23141" w:rsidP="00D57DF4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7C7BD9">
              <w:rPr>
                <w:rFonts w:ascii="Times New Roman" w:hAnsi="Times New Roman"/>
                <w:szCs w:val="20"/>
                <w:lang w:eastAsia="pl-PL"/>
              </w:rPr>
              <w:t xml:space="preserve">- </w:t>
            </w:r>
            <w:r w:rsidRPr="00916695">
              <w:rPr>
                <w:rFonts w:ascii="Times New Roman" w:hAnsi="Times New Roman"/>
                <w:szCs w:val="20"/>
                <w:lang w:eastAsia="pl-PL"/>
              </w:rPr>
              <w:t>Zwężka kołnierzowa Dn80/Dn50 PN16 z żeliwa sferoidalnego</w:t>
            </w:r>
            <w:r>
              <w:rPr>
                <w:rFonts w:ascii="Times New Roman" w:hAnsi="Times New Roman"/>
                <w:szCs w:val="20"/>
                <w:lang w:eastAsia="pl-PL"/>
              </w:rPr>
              <w:t xml:space="preserve"> – 2szt.</w:t>
            </w:r>
          </w:p>
          <w:p w:rsidR="00B23141" w:rsidRDefault="00B23141" w:rsidP="00D57DF4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 xml:space="preserve">- </w:t>
            </w:r>
            <w:r w:rsidRPr="00916695">
              <w:rPr>
                <w:rFonts w:ascii="Times New Roman" w:hAnsi="Times New Roman"/>
                <w:szCs w:val="20"/>
                <w:lang w:eastAsia="pl-PL"/>
              </w:rPr>
              <w:t>Króciec z żeliwa sferoidalnego dwukołnierzowy Dn50</w:t>
            </w:r>
            <w:r>
              <w:rPr>
                <w:rFonts w:ascii="Times New Roman" w:hAnsi="Times New Roman"/>
                <w:szCs w:val="20"/>
                <w:lang w:eastAsia="pl-PL"/>
              </w:rPr>
              <w:t xml:space="preserve"> – 1 szt.</w:t>
            </w:r>
          </w:p>
          <w:p w:rsidR="00B23141" w:rsidRDefault="00B23141" w:rsidP="00D57DF4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 xml:space="preserve">- </w:t>
            </w:r>
            <w:r w:rsidRPr="00916695">
              <w:rPr>
                <w:rFonts w:ascii="Times New Roman" w:hAnsi="Times New Roman"/>
                <w:szCs w:val="20"/>
                <w:lang w:eastAsia="pl-PL"/>
              </w:rPr>
              <w:t xml:space="preserve">Wodomierz wielostrumieniowy Dn50 Q=40m3//h z modułem do zdalnego odczytu wskazań z </w:t>
            </w:r>
            <w:r w:rsidRPr="00916695">
              <w:rPr>
                <w:rFonts w:ascii="Times New Roman" w:hAnsi="Times New Roman"/>
                <w:szCs w:val="20"/>
                <w:lang w:eastAsia="pl-PL"/>
              </w:rPr>
              <w:lastRenderedPageBreak/>
              <w:t>wodomierza</w:t>
            </w:r>
            <w:r>
              <w:rPr>
                <w:rFonts w:ascii="Times New Roman" w:hAnsi="Times New Roman"/>
                <w:szCs w:val="20"/>
                <w:lang w:eastAsia="pl-PL"/>
              </w:rPr>
              <w:t xml:space="preserve"> – 1 szt.</w:t>
            </w:r>
          </w:p>
          <w:p w:rsidR="00B23141" w:rsidRDefault="00B23141" w:rsidP="00D57DF4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 xml:space="preserve">- </w:t>
            </w:r>
            <w:r w:rsidRPr="00916695">
              <w:rPr>
                <w:rFonts w:ascii="Times New Roman" w:hAnsi="Times New Roman"/>
                <w:szCs w:val="20"/>
                <w:lang w:eastAsia="pl-PL"/>
              </w:rPr>
              <w:t>Wstawka montażowa Dn50 PN16 z żeliwa sferoidalnego L=150 (±25mm)</w:t>
            </w:r>
            <w:r>
              <w:rPr>
                <w:rFonts w:ascii="Times New Roman" w:hAnsi="Times New Roman"/>
                <w:szCs w:val="20"/>
                <w:lang w:eastAsia="pl-PL"/>
              </w:rPr>
              <w:t xml:space="preserve"> – 1szt.</w:t>
            </w:r>
          </w:p>
          <w:p w:rsidR="00B23141" w:rsidRDefault="00B23141" w:rsidP="00D57DF4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 xml:space="preserve">- </w:t>
            </w:r>
            <w:r w:rsidRPr="00916695">
              <w:rPr>
                <w:rFonts w:ascii="Times New Roman" w:hAnsi="Times New Roman"/>
                <w:szCs w:val="20"/>
                <w:lang w:eastAsia="pl-PL"/>
              </w:rPr>
              <w:t>Z</w:t>
            </w:r>
            <w:r>
              <w:rPr>
                <w:rFonts w:ascii="Times New Roman" w:hAnsi="Times New Roman"/>
                <w:szCs w:val="20"/>
                <w:lang w:eastAsia="pl-PL"/>
              </w:rPr>
              <w:t>a</w:t>
            </w:r>
            <w:r w:rsidRPr="00916695">
              <w:rPr>
                <w:rFonts w:ascii="Times New Roman" w:hAnsi="Times New Roman"/>
                <w:szCs w:val="20"/>
                <w:lang w:eastAsia="pl-PL"/>
              </w:rPr>
              <w:t>wór antyskażeniowy EA Dn50 PN16</w:t>
            </w:r>
            <w:r>
              <w:rPr>
                <w:rFonts w:ascii="Times New Roman" w:hAnsi="Times New Roman"/>
                <w:szCs w:val="20"/>
                <w:lang w:eastAsia="pl-PL"/>
              </w:rPr>
              <w:t xml:space="preserve"> – 1szt.</w:t>
            </w:r>
          </w:p>
          <w:p w:rsidR="00B23141" w:rsidRPr="00916695" w:rsidRDefault="00B23141" w:rsidP="00916695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 xml:space="preserve">- </w:t>
            </w:r>
            <w:r w:rsidRPr="00916695">
              <w:rPr>
                <w:rFonts w:ascii="Times New Roman" w:hAnsi="Times New Roman"/>
                <w:szCs w:val="20"/>
                <w:lang w:eastAsia="pl-PL"/>
              </w:rPr>
              <w:t>Proj. manszeta z elastomeru, z opaską</w:t>
            </w:r>
          </w:p>
          <w:p w:rsidR="00B23141" w:rsidRPr="00916695" w:rsidRDefault="00B23141" w:rsidP="00916695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916695">
              <w:rPr>
                <w:rFonts w:ascii="Times New Roman" w:hAnsi="Times New Roman"/>
                <w:szCs w:val="20"/>
                <w:lang w:eastAsia="pl-PL"/>
              </w:rPr>
              <w:t xml:space="preserve">zaciskową na rurze wodociągowej, oraz </w:t>
            </w:r>
          </w:p>
          <w:p w:rsidR="00B23141" w:rsidRPr="00916695" w:rsidRDefault="00B23141" w:rsidP="00916695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916695">
              <w:rPr>
                <w:rFonts w:ascii="Times New Roman" w:hAnsi="Times New Roman"/>
                <w:szCs w:val="20"/>
                <w:lang w:eastAsia="pl-PL"/>
              </w:rPr>
              <w:t>pierścieniem dociskowym kotwionym do</w:t>
            </w:r>
          </w:p>
          <w:p w:rsidR="00B23141" w:rsidRDefault="00B23141" w:rsidP="00916695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916695">
              <w:rPr>
                <w:rFonts w:ascii="Times New Roman" w:hAnsi="Times New Roman"/>
                <w:szCs w:val="20"/>
                <w:lang w:eastAsia="pl-PL"/>
              </w:rPr>
              <w:t>ściany zewnętrznej Dn80</w:t>
            </w:r>
            <w:r>
              <w:rPr>
                <w:rFonts w:ascii="Times New Roman" w:hAnsi="Times New Roman"/>
                <w:szCs w:val="20"/>
                <w:lang w:eastAsia="pl-PL"/>
              </w:rPr>
              <w:t xml:space="preserve"> – 2szt.</w:t>
            </w:r>
          </w:p>
          <w:p w:rsidR="00B23141" w:rsidRPr="007C7BD9" w:rsidRDefault="00B23141" w:rsidP="00D57DF4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 xml:space="preserve">- </w:t>
            </w:r>
            <w:r w:rsidRPr="00916695">
              <w:rPr>
                <w:rFonts w:ascii="Times New Roman" w:hAnsi="Times New Roman"/>
                <w:szCs w:val="20"/>
                <w:lang w:eastAsia="pl-PL"/>
              </w:rPr>
              <w:t>Wstawka montażowa typu 3 (kompensator) Dn80</w:t>
            </w:r>
            <w:r>
              <w:rPr>
                <w:rFonts w:ascii="Times New Roman" w:hAnsi="Times New Roman"/>
                <w:szCs w:val="20"/>
                <w:lang w:eastAsia="pl-PL"/>
              </w:rPr>
              <w:t xml:space="preserve"> – 1 szt.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7C7BD9" w:rsidRDefault="00B23141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7C7BD9">
              <w:rPr>
                <w:rFonts w:ascii="Times New Roman" w:hAnsi="Times New Roman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7C7BD9" w:rsidRDefault="00B23141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7C7BD9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Pr="007C7BD9" w:rsidRDefault="00B23141" w:rsidP="00D57DF4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7C7BD9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23141" w:rsidRDefault="00B23141" w:rsidP="00916695">
            <w:pPr>
              <w:pStyle w:val="ESTtabelka"/>
              <w:rPr>
                <w:rFonts w:ascii="Times New Roman" w:hAnsi="Times New Roman"/>
                <w:i/>
                <w:szCs w:val="20"/>
                <w:lang w:eastAsia="pl-PL"/>
              </w:rPr>
            </w:pPr>
            <w:r>
              <w:rPr>
                <w:rFonts w:ascii="Times New Roman" w:hAnsi="Times New Roman"/>
                <w:i/>
                <w:szCs w:val="20"/>
                <w:lang w:eastAsia="pl-PL"/>
              </w:rPr>
              <w:t>Opomiarowanie hydrantu zewnętrznego</w:t>
            </w:r>
          </w:p>
          <w:p w:rsidR="00B23141" w:rsidRDefault="00B23141" w:rsidP="00916695">
            <w:pPr>
              <w:pStyle w:val="ESTtabelka"/>
              <w:rPr>
                <w:rFonts w:ascii="Times New Roman" w:hAnsi="Times New Roman"/>
                <w:i/>
                <w:szCs w:val="20"/>
                <w:lang w:eastAsia="pl-PL"/>
              </w:rPr>
            </w:pPr>
          </w:p>
          <w:p w:rsidR="00B23141" w:rsidRPr="007C7BD9" w:rsidRDefault="00B23141" w:rsidP="00916695">
            <w:pPr>
              <w:pStyle w:val="ESTtabelka"/>
              <w:rPr>
                <w:rFonts w:ascii="Times New Roman" w:hAnsi="Times New Roman"/>
                <w:i/>
                <w:szCs w:val="20"/>
                <w:lang w:eastAsia="pl-PL"/>
              </w:rPr>
            </w:pPr>
            <w:r>
              <w:rPr>
                <w:rFonts w:ascii="Times New Roman" w:hAnsi="Times New Roman"/>
                <w:i/>
                <w:szCs w:val="20"/>
                <w:lang w:eastAsia="pl-PL"/>
              </w:rPr>
              <w:t>ETAP1</w:t>
            </w:r>
          </w:p>
        </w:tc>
      </w:tr>
    </w:tbl>
    <w:p w:rsidR="00C41840" w:rsidRPr="00D21A03" w:rsidRDefault="00C41840" w:rsidP="00C41840">
      <w:pPr>
        <w:rPr>
          <w:color w:val="FF0000"/>
        </w:rPr>
      </w:pPr>
    </w:p>
    <w:p w:rsidR="00C41840" w:rsidRPr="00D21A03" w:rsidRDefault="00C41840" w:rsidP="00C41840">
      <w:pPr>
        <w:rPr>
          <w:color w:val="FF0000"/>
        </w:rPr>
      </w:pPr>
    </w:p>
    <w:p w:rsidR="00C41840" w:rsidRPr="00B3444D" w:rsidRDefault="00C41840" w:rsidP="00C41840">
      <w:pPr>
        <w:pStyle w:val="Nagwek2"/>
        <w:spacing w:line="276" w:lineRule="auto"/>
        <w:rPr>
          <w:rFonts w:ascii="Times New Roman" w:hAnsi="Times New Roman" w:cs="Times New Roman"/>
        </w:rPr>
      </w:pPr>
      <w:r w:rsidRPr="00B3444D">
        <w:rPr>
          <w:rFonts w:ascii="Times New Roman" w:hAnsi="Times New Roman" w:cs="Times New Roman"/>
        </w:rPr>
        <w:t xml:space="preserve"> </w:t>
      </w:r>
      <w:bookmarkStart w:id="5" w:name="_Toc121223845"/>
      <w:r w:rsidRPr="00B3444D">
        <w:rPr>
          <w:rFonts w:ascii="Times New Roman" w:hAnsi="Times New Roman" w:cs="Times New Roman"/>
        </w:rPr>
        <w:t>Instalacja nawadniania boisk</w:t>
      </w:r>
      <w:bookmarkEnd w:id="5"/>
    </w:p>
    <w:p w:rsidR="00C41840" w:rsidRPr="00D21A03" w:rsidRDefault="00C41840" w:rsidP="00C41840">
      <w:pPr>
        <w:rPr>
          <w:color w:val="FF0000"/>
        </w:rPr>
      </w:pPr>
    </w:p>
    <w:tbl>
      <w:tblPr>
        <w:tblW w:w="104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535"/>
        <w:gridCol w:w="794"/>
        <w:gridCol w:w="850"/>
        <w:gridCol w:w="1843"/>
        <w:gridCol w:w="1811"/>
      </w:tblGrid>
      <w:tr w:rsidR="00D21A03" w:rsidRPr="00D21A03" w:rsidTr="00142E4E">
        <w:trPr>
          <w:trHeight w:val="510"/>
          <w:tblHeader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A96F7E" w:rsidRDefault="00C41840" w:rsidP="00142E4E">
            <w:pPr>
              <w:pStyle w:val="ESTtabelka"/>
              <w:jc w:val="center"/>
              <w:rPr>
                <w:rFonts w:ascii="Times New Roman" w:hAnsi="Times New Roman"/>
                <w:b/>
                <w:caps/>
                <w:szCs w:val="20"/>
              </w:rPr>
            </w:pPr>
            <w:r w:rsidRPr="00A96F7E">
              <w:rPr>
                <w:rFonts w:ascii="Times New Roman" w:hAnsi="Times New Roman"/>
                <w:b/>
                <w:caps/>
                <w:szCs w:val="20"/>
              </w:rPr>
              <w:t>Lp.</w:t>
            </w: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A96F7E" w:rsidRDefault="00C41840" w:rsidP="00142E4E">
            <w:pPr>
              <w:pStyle w:val="ESTtabelka"/>
              <w:jc w:val="center"/>
              <w:rPr>
                <w:rFonts w:ascii="Times New Roman" w:hAnsi="Times New Roman"/>
                <w:b/>
                <w:caps/>
                <w:szCs w:val="20"/>
              </w:rPr>
            </w:pPr>
            <w:r w:rsidRPr="00A96F7E">
              <w:rPr>
                <w:rFonts w:ascii="Times New Roman" w:hAnsi="Times New Roman"/>
                <w:b/>
                <w:caps/>
                <w:szCs w:val="20"/>
              </w:rPr>
              <w:t>Nazwa elementu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A96F7E" w:rsidRDefault="00C41840" w:rsidP="00142E4E">
            <w:pPr>
              <w:pStyle w:val="ESTtabelka"/>
              <w:jc w:val="center"/>
              <w:rPr>
                <w:rFonts w:ascii="Times New Roman" w:hAnsi="Times New Roman"/>
                <w:b/>
                <w:caps/>
                <w:szCs w:val="20"/>
              </w:rPr>
            </w:pPr>
            <w:r w:rsidRPr="00A96F7E">
              <w:rPr>
                <w:rFonts w:ascii="Times New Roman" w:hAnsi="Times New Roman"/>
                <w:b/>
                <w:caps/>
                <w:szCs w:val="20"/>
              </w:rPr>
              <w:t>Jedn.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A96F7E" w:rsidRDefault="00C41840" w:rsidP="00142E4E">
            <w:pPr>
              <w:pStyle w:val="ESTtabelka"/>
              <w:jc w:val="center"/>
              <w:rPr>
                <w:rFonts w:ascii="Times New Roman" w:hAnsi="Times New Roman"/>
                <w:b/>
                <w:caps/>
                <w:szCs w:val="20"/>
              </w:rPr>
            </w:pPr>
            <w:r w:rsidRPr="00A96F7E">
              <w:rPr>
                <w:rFonts w:ascii="Times New Roman" w:hAnsi="Times New Roman"/>
                <w:b/>
                <w:caps/>
                <w:szCs w:val="20"/>
              </w:rPr>
              <w:t>Ilość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A96F7E" w:rsidRDefault="00C41840" w:rsidP="00142E4E">
            <w:pPr>
              <w:pStyle w:val="ESTtabelka"/>
              <w:jc w:val="center"/>
              <w:rPr>
                <w:rFonts w:ascii="Times New Roman" w:hAnsi="Times New Roman"/>
                <w:b/>
                <w:caps/>
                <w:szCs w:val="20"/>
              </w:rPr>
            </w:pPr>
            <w:r w:rsidRPr="00A96F7E">
              <w:rPr>
                <w:rFonts w:ascii="Times New Roman" w:hAnsi="Times New Roman"/>
                <w:b/>
                <w:caps/>
                <w:szCs w:val="20"/>
              </w:rPr>
              <w:t>Norma, katalog</w:t>
            </w:r>
            <w:r w:rsidRPr="00A96F7E">
              <w:rPr>
                <w:rFonts w:ascii="Times New Roman" w:hAnsi="Times New Roman"/>
                <w:b/>
                <w:caps/>
                <w:szCs w:val="20"/>
              </w:rPr>
              <w:br/>
              <w:t>producent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A96F7E" w:rsidRDefault="00C41840" w:rsidP="00142E4E">
            <w:pPr>
              <w:pStyle w:val="ESTtabelka"/>
              <w:jc w:val="center"/>
              <w:rPr>
                <w:rFonts w:ascii="Times New Roman" w:hAnsi="Times New Roman"/>
                <w:b/>
                <w:caps/>
                <w:szCs w:val="20"/>
              </w:rPr>
            </w:pPr>
            <w:r w:rsidRPr="00A96F7E">
              <w:rPr>
                <w:rFonts w:ascii="Times New Roman" w:hAnsi="Times New Roman"/>
                <w:b/>
                <w:caps/>
                <w:szCs w:val="20"/>
              </w:rPr>
              <w:t>Uwagi</w:t>
            </w:r>
          </w:p>
        </w:tc>
      </w:tr>
      <w:tr w:rsidR="00D21A03" w:rsidRPr="00D21A03" w:rsidTr="00142E4E">
        <w:trPr>
          <w:trHeight w:val="198"/>
          <w:tblHeader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A96F7E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A96F7E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45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A96F7E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A96F7E">
              <w:rPr>
                <w:rFonts w:ascii="Times New Roman" w:hAnsi="Times New Roman"/>
                <w:szCs w:val="20"/>
                <w:lang w:eastAsia="pl-PL"/>
              </w:rPr>
              <w:t>2</w:t>
            </w:r>
          </w:p>
        </w:tc>
        <w:tc>
          <w:tcPr>
            <w:tcW w:w="7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A96F7E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A96F7E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85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A96F7E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A96F7E">
              <w:rPr>
                <w:rFonts w:ascii="Times New Roman" w:hAnsi="Times New Roman"/>
                <w:szCs w:val="20"/>
                <w:lang w:eastAsia="pl-PL"/>
              </w:rPr>
              <w:t>4</w:t>
            </w:r>
          </w:p>
        </w:tc>
        <w:tc>
          <w:tcPr>
            <w:tcW w:w="18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A96F7E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A96F7E">
              <w:rPr>
                <w:rFonts w:ascii="Times New Roman" w:hAnsi="Times New Roman"/>
                <w:szCs w:val="20"/>
                <w:lang w:eastAsia="pl-PL"/>
              </w:rPr>
              <w:t>5</w:t>
            </w:r>
          </w:p>
        </w:tc>
        <w:tc>
          <w:tcPr>
            <w:tcW w:w="18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A96F7E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A96F7E">
              <w:rPr>
                <w:rFonts w:ascii="Times New Roman" w:hAnsi="Times New Roman"/>
                <w:szCs w:val="20"/>
                <w:lang w:eastAsia="pl-PL"/>
              </w:rPr>
              <w:t>6</w:t>
            </w:r>
          </w:p>
        </w:tc>
      </w:tr>
      <w:tr w:rsidR="00D21A03" w:rsidRPr="00D21A03" w:rsidTr="00B23141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D21A03" w:rsidRDefault="00C41840" w:rsidP="00142E4E">
            <w:pPr>
              <w:pStyle w:val="ESTtabelka"/>
              <w:numPr>
                <w:ilvl w:val="0"/>
                <w:numId w:val="38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A96F7E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A96F7E">
              <w:rPr>
                <w:rFonts w:ascii="Times New Roman" w:hAnsi="Times New Roman"/>
                <w:szCs w:val="20"/>
                <w:lang w:eastAsia="pl-PL"/>
              </w:rPr>
              <w:t>Rura ciśnieniowa + taśma PCV z metalową wkładką (oznaczenie trasy rurociągu)</w:t>
            </w:r>
          </w:p>
          <w:p w:rsidR="00C41840" w:rsidRPr="00A96F7E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A96F7E">
              <w:rPr>
                <w:rFonts w:ascii="Times New Roman" w:hAnsi="Times New Roman"/>
                <w:szCs w:val="20"/>
                <w:lang w:eastAsia="pl-PL"/>
              </w:rPr>
              <w:t>PE63 PN10</w:t>
            </w:r>
          </w:p>
          <w:p w:rsidR="00C41840" w:rsidRPr="00A96F7E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A96F7E">
              <w:rPr>
                <w:rFonts w:ascii="Times New Roman" w:hAnsi="Times New Roman"/>
                <w:szCs w:val="20"/>
                <w:lang w:eastAsia="pl-PL"/>
              </w:rPr>
              <w:t>PE75 PN10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A96F7E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A96F7E">
              <w:rPr>
                <w:rFonts w:ascii="Times New Roman" w:hAnsi="Times New Roman"/>
                <w:szCs w:val="20"/>
                <w:lang w:eastAsia="pl-PL"/>
              </w:rPr>
              <w:t>mb.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41840" w:rsidRPr="00A96F7E" w:rsidRDefault="00DC15E9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A96F7E">
              <w:rPr>
                <w:rFonts w:ascii="Times New Roman" w:hAnsi="Times New Roman"/>
                <w:szCs w:val="20"/>
                <w:lang w:eastAsia="pl-PL"/>
              </w:rPr>
              <w:t>477</w:t>
            </w:r>
          </w:p>
          <w:p w:rsidR="00DC15E9" w:rsidRPr="00A96F7E" w:rsidRDefault="00A96F7E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40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A96F7E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A96F7E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B23141" w:rsidRDefault="00B23141" w:rsidP="00B23141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B23141">
              <w:rPr>
                <w:rFonts w:ascii="Times New Roman" w:hAnsi="Times New Roman"/>
                <w:szCs w:val="20"/>
                <w:lang w:eastAsia="pl-PL"/>
              </w:rPr>
              <w:t>ETAP 2</w:t>
            </w:r>
          </w:p>
        </w:tc>
      </w:tr>
      <w:tr w:rsidR="00D21A03" w:rsidRPr="00D21A03" w:rsidTr="00B23141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D21A03" w:rsidRDefault="00C41840" w:rsidP="00142E4E">
            <w:pPr>
              <w:pStyle w:val="ESTtabelka"/>
              <w:numPr>
                <w:ilvl w:val="0"/>
                <w:numId w:val="38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7C7BD9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7C7BD9">
              <w:rPr>
                <w:rFonts w:ascii="Times New Roman" w:hAnsi="Times New Roman"/>
                <w:szCs w:val="20"/>
                <w:lang w:eastAsia="pl-PL"/>
              </w:rPr>
              <w:t>Pompa zatapialna w zbiorniku wód deszczowych - pompa na potrzeby nawadniania boisk, o parametrach:</w:t>
            </w:r>
          </w:p>
          <w:p w:rsidR="00C41840" w:rsidRPr="007C7BD9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7C7BD9">
              <w:rPr>
                <w:rFonts w:ascii="Times New Roman" w:hAnsi="Times New Roman"/>
                <w:szCs w:val="20"/>
                <w:lang w:eastAsia="pl-PL"/>
              </w:rPr>
              <w:t>- wydajność Q = 16 m3/h</w:t>
            </w:r>
          </w:p>
          <w:p w:rsidR="00C41840" w:rsidRPr="007C7BD9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7C7BD9">
              <w:rPr>
                <w:rFonts w:ascii="Times New Roman" w:hAnsi="Times New Roman"/>
                <w:szCs w:val="20"/>
                <w:lang w:eastAsia="pl-PL"/>
              </w:rPr>
              <w:t>- dla ciśnienia p = 7,0 bar</w:t>
            </w:r>
          </w:p>
          <w:p w:rsidR="00C41840" w:rsidRPr="007C7BD9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7C7BD9">
              <w:rPr>
                <w:rFonts w:ascii="Times New Roman" w:hAnsi="Times New Roman"/>
                <w:szCs w:val="20"/>
                <w:lang w:eastAsia="pl-PL"/>
              </w:rPr>
              <w:t>wyposażone w zabezpieczenie przed sucho biegiem + zawór zwrotny + filtr siatkowy + manometry za pompą + złącze do podłączenia sprężarki + szafę sterowniczą wraz z niezbędnymi zabezpieczeniami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7C7BD9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7C7BD9">
              <w:rPr>
                <w:rFonts w:ascii="Times New Roman" w:hAnsi="Times New Roman"/>
                <w:szCs w:val="20"/>
                <w:lang w:eastAsia="pl-PL"/>
              </w:rPr>
              <w:t>kpl.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7C7BD9" w:rsidRDefault="00AC70C9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7C7BD9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41840" w:rsidRPr="007C7BD9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7C7BD9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Default="00C41840" w:rsidP="00B23141">
            <w:pPr>
              <w:pStyle w:val="ESTtabelka"/>
              <w:jc w:val="center"/>
              <w:rPr>
                <w:rFonts w:ascii="Times New Roman" w:hAnsi="Times New Roman"/>
                <w:i/>
                <w:szCs w:val="20"/>
                <w:lang w:eastAsia="pl-PL"/>
              </w:rPr>
            </w:pPr>
            <w:r w:rsidRPr="007C7BD9">
              <w:rPr>
                <w:rFonts w:ascii="Times New Roman" w:hAnsi="Times New Roman"/>
                <w:i/>
                <w:szCs w:val="20"/>
                <w:lang w:eastAsia="pl-PL"/>
              </w:rPr>
              <w:t>należy zapewnić zasilanie 3x400V, 50Hz</w:t>
            </w:r>
          </w:p>
          <w:p w:rsidR="00B23141" w:rsidRPr="007C7BD9" w:rsidRDefault="00B23141" w:rsidP="00B23141">
            <w:pPr>
              <w:pStyle w:val="ESTtabelka"/>
              <w:jc w:val="center"/>
              <w:rPr>
                <w:rFonts w:ascii="Times New Roman" w:hAnsi="Times New Roman"/>
                <w:i/>
                <w:szCs w:val="20"/>
                <w:lang w:eastAsia="pl-PL"/>
              </w:rPr>
            </w:pPr>
            <w:r w:rsidRPr="00B23141">
              <w:rPr>
                <w:rFonts w:ascii="Times New Roman" w:hAnsi="Times New Roman"/>
                <w:szCs w:val="20"/>
                <w:lang w:eastAsia="pl-PL"/>
              </w:rPr>
              <w:t>ETAP 2</w:t>
            </w:r>
          </w:p>
        </w:tc>
      </w:tr>
      <w:tr w:rsidR="00D21A03" w:rsidRPr="00D21A03" w:rsidTr="00B23141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D21A03" w:rsidRDefault="00C41840" w:rsidP="00142E4E">
            <w:pPr>
              <w:pStyle w:val="ESTtabelka"/>
              <w:numPr>
                <w:ilvl w:val="0"/>
                <w:numId w:val="38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A96F7E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A96F7E">
              <w:rPr>
                <w:rFonts w:ascii="Times New Roman" w:hAnsi="Times New Roman"/>
                <w:szCs w:val="20"/>
                <w:lang w:eastAsia="pl-PL"/>
              </w:rPr>
              <w:t>Zraszacze boczne (umieszczone po skrajni boiska) z dyszą Ø12mm, o regulowanym obszarze zraszania, wyposażone we wbudowane elektrozawory + pełny obrót zraszacza w czasie krótszym niż 60 sekund, wymagany minimalny promień zraszania każdego zraszacza wynosi 27m + sterowanie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A96F7E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A96F7E">
              <w:rPr>
                <w:rFonts w:ascii="Times New Roman" w:hAnsi="Times New Roman"/>
                <w:szCs w:val="20"/>
                <w:lang w:eastAsia="pl-PL"/>
              </w:rPr>
              <w:t>kpl.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A96F7E" w:rsidRDefault="00DC15E9" w:rsidP="00DC15E9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A96F7E">
              <w:rPr>
                <w:rFonts w:ascii="Times New Roman" w:hAnsi="Times New Roman"/>
                <w:szCs w:val="20"/>
                <w:lang w:eastAsia="pl-PL"/>
              </w:rPr>
              <w:t>10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41840" w:rsidRPr="00A96F7E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A96F7E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Default="00C41840" w:rsidP="00B23141">
            <w:pPr>
              <w:pStyle w:val="ESTtabelka"/>
              <w:jc w:val="center"/>
              <w:rPr>
                <w:rFonts w:ascii="Times New Roman" w:hAnsi="Times New Roman"/>
                <w:i/>
                <w:sz w:val="18"/>
                <w:szCs w:val="20"/>
                <w:lang w:eastAsia="pl-PL"/>
              </w:rPr>
            </w:pPr>
            <w:r w:rsidRPr="00A96F7E">
              <w:rPr>
                <w:rFonts w:ascii="Times New Roman" w:hAnsi="Times New Roman"/>
                <w:i/>
                <w:sz w:val="18"/>
                <w:szCs w:val="20"/>
                <w:lang w:eastAsia="pl-PL"/>
              </w:rPr>
              <w:t>wszystkie zraszacze muszą posiadać możliwość wymiany każdego pojedynczego elementu</w:t>
            </w:r>
          </w:p>
          <w:p w:rsidR="00B23141" w:rsidRPr="00A96F7E" w:rsidRDefault="00B23141" w:rsidP="00B23141">
            <w:pPr>
              <w:pStyle w:val="ESTtabelka"/>
              <w:jc w:val="center"/>
              <w:rPr>
                <w:rFonts w:ascii="Times New Roman" w:hAnsi="Times New Roman"/>
                <w:i/>
                <w:sz w:val="18"/>
                <w:szCs w:val="20"/>
                <w:lang w:eastAsia="pl-PL"/>
              </w:rPr>
            </w:pPr>
            <w:r w:rsidRPr="00B23141">
              <w:rPr>
                <w:rFonts w:ascii="Times New Roman" w:hAnsi="Times New Roman"/>
                <w:szCs w:val="20"/>
                <w:lang w:eastAsia="pl-PL"/>
              </w:rPr>
              <w:t>ETAP 2</w:t>
            </w:r>
          </w:p>
        </w:tc>
      </w:tr>
      <w:tr w:rsidR="00D21A03" w:rsidRPr="00D21A03" w:rsidTr="00B23141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D21A03" w:rsidRDefault="00C41840" w:rsidP="00142E4E">
            <w:pPr>
              <w:pStyle w:val="ESTtabelka"/>
              <w:numPr>
                <w:ilvl w:val="0"/>
                <w:numId w:val="38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A96F7E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A96F7E">
              <w:rPr>
                <w:rFonts w:ascii="Times New Roman" w:hAnsi="Times New Roman"/>
                <w:szCs w:val="20"/>
                <w:lang w:eastAsia="pl-PL"/>
              </w:rPr>
              <w:t>Zraszacze pełnoobrotowe (umieszczone w części środkowej boiska) wyposażone we wbudowane elektrozawory + wyposażone w gumowe donice, w których można zamontować naturalną darń (głębokość gumowych donic minimum 12cm) + pełny obrót zraszacza w czasie krótszym niż 60 sekund, wymagany minimalny promień zraszania każdego zraszacza wynosi 27m+ sterowanie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A96F7E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A96F7E">
              <w:rPr>
                <w:rFonts w:ascii="Times New Roman" w:hAnsi="Times New Roman"/>
                <w:szCs w:val="20"/>
                <w:lang w:eastAsia="pl-PL"/>
              </w:rPr>
              <w:t>kpl.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A96F7E" w:rsidRDefault="00DC15E9" w:rsidP="00DC15E9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A96F7E">
              <w:rPr>
                <w:rFonts w:ascii="Times New Roman" w:hAnsi="Times New Roman"/>
                <w:szCs w:val="20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C41840" w:rsidRPr="00A96F7E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A96F7E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Default="00C41840" w:rsidP="00B23141">
            <w:pPr>
              <w:pStyle w:val="ESTtabelka"/>
              <w:jc w:val="center"/>
              <w:rPr>
                <w:rFonts w:ascii="Times New Roman" w:hAnsi="Times New Roman"/>
                <w:i/>
                <w:sz w:val="18"/>
                <w:szCs w:val="20"/>
                <w:lang w:eastAsia="pl-PL"/>
              </w:rPr>
            </w:pPr>
            <w:r w:rsidRPr="00A96F7E">
              <w:rPr>
                <w:rFonts w:ascii="Times New Roman" w:hAnsi="Times New Roman"/>
                <w:i/>
                <w:sz w:val="18"/>
                <w:szCs w:val="20"/>
                <w:lang w:eastAsia="pl-PL"/>
              </w:rPr>
              <w:t>wszystkie zraszacze muszą posiadać możliwość wymiany każdego pojedynczego elementu</w:t>
            </w:r>
          </w:p>
          <w:p w:rsidR="00B23141" w:rsidRPr="00A96F7E" w:rsidRDefault="00B23141" w:rsidP="00B23141">
            <w:pPr>
              <w:pStyle w:val="ESTtabelka"/>
              <w:jc w:val="center"/>
              <w:rPr>
                <w:rFonts w:ascii="Times New Roman" w:hAnsi="Times New Roman"/>
                <w:i/>
                <w:sz w:val="18"/>
                <w:szCs w:val="20"/>
                <w:lang w:eastAsia="pl-PL"/>
              </w:rPr>
            </w:pPr>
            <w:r w:rsidRPr="00B23141">
              <w:rPr>
                <w:rFonts w:ascii="Times New Roman" w:hAnsi="Times New Roman"/>
                <w:szCs w:val="20"/>
                <w:lang w:eastAsia="pl-PL"/>
              </w:rPr>
              <w:t>ETAP 2</w:t>
            </w:r>
          </w:p>
        </w:tc>
      </w:tr>
      <w:tr w:rsidR="00C41840" w:rsidRPr="00D21A03" w:rsidTr="00B23141">
        <w:trPr>
          <w:trHeight w:val="51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D21A03" w:rsidRDefault="00C41840" w:rsidP="00142E4E">
            <w:pPr>
              <w:pStyle w:val="ESTtabelka"/>
              <w:numPr>
                <w:ilvl w:val="0"/>
                <w:numId w:val="38"/>
              </w:numPr>
              <w:suppressAutoHyphens/>
              <w:jc w:val="both"/>
              <w:rPr>
                <w:rFonts w:ascii="Times New Roman" w:hAnsi="Times New Roman"/>
                <w:color w:val="FF0000"/>
                <w:szCs w:val="20"/>
                <w:lang w:eastAsia="pl-PL"/>
              </w:rPr>
            </w:pPr>
          </w:p>
        </w:tc>
        <w:tc>
          <w:tcPr>
            <w:tcW w:w="453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7C7BD9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7C7BD9">
              <w:rPr>
                <w:rFonts w:ascii="Times New Roman" w:hAnsi="Times New Roman"/>
                <w:szCs w:val="20"/>
                <w:lang w:eastAsia="pl-PL"/>
              </w:rPr>
              <w:t>Studnia wodomierzowa betonowa o wymiarach wewnętrznych 1,20 x 2,7 x 1,90m z dwoma włazami żeliwnymi kl. D400 (szczelne) i rząpią. Wyposażona w wentylację (kominek wentylacyjny Dn100) oraz:</w:t>
            </w:r>
          </w:p>
          <w:p w:rsidR="00C41840" w:rsidRPr="007C7BD9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7C7BD9">
              <w:rPr>
                <w:rFonts w:ascii="Times New Roman" w:hAnsi="Times New Roman"/>
                <w:szCs w:val="20"/>
                <w:lang w:eastAsia="pl-PL"/>
              </w:rPr>
              <w:t>- zawór odcinający Dn50 - 3szt.</w:t>
            </w:r>
          </w:p>
          <w:p w:rsidR="00C41840" w:rsidRPr="007C7BD9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7C7BD9">
              <w:rPr>
                <w:rFonts w:ascii="Times New Roman" w:hAnsi="Times New Roman"/>
                <w:szCs w:val="20"/>
                <w:lang w:eastAsia="pl-PL"/>
              </w:rPr>
              <w:t xml:space="preserve">- wodomierz Dn50 </w:t>
            </w:r>
          </w:p>
          <w:p w:rsidR="00C41840" w:rsidRPr="007C7BD9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7C7BD9">
              <w:rPr>
                <w:rFonts w:ascii="Times New Roman" w:hAnsi="Times New Roman"/>
                <w:szCs w:val="20"/>
                <w:lang w:eastAsia="pl-PL"/>
              </w:rPr>
              <w:t>- zawór antyskażeniowy EA Dn40</w:t>
            </w:r>
          </w:p>
          <w:p w:rsidR="00C41840" w:rsidRPr="007C7BD9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7C7BD9">
              <w:rPr>
                <w:rFonts w:ascii="Times New Roman" w:hAnsi="Times New Roman"/>
                <w:szCs w:val="20"/>
                <w:lang w:eastAsia="pl-PL"/>
              </w:rPr>
              <w:t>- króciec z zaworem1" do odwodnienia rurociągu</w:t>
            </w:r>
          </w:p>
          <w:p w:rsidR="00C41840" w:rsidRPr="007C7BD9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7C7BD9">
              <w:rPr>
                <w:rFonts w:ascii="Times New Roman" w:hAnsi="Times New Roman"/>
                <w:szCs w:val="20"/>
                <w:lang w:eastAsia="pl-PL"/>
              </w:rPr>
              <w:t xml:space="preserve">- elektrozawór mosiężny MVR </w:t>
            </w:r>
            <w:r w:rsidR="007C7BD9" w:rsidRPr="007C7BD9">
              <w:rPr>
                <w:rFonts w:ascii="Times New Roman" w:hAnsi="Times New Roman"/>
                <w:szCs w:val="20"/>
                <w:lang w:eastAsia="pl-PL"/>
              </w:rPr>
              <w:t>6/4</w:t>
            </w:r>
            <w:r w:rsidRPr="007C7BD9">
              <w:rPr>
                <w:rFonts w:ascii="Times New Roman" w:hAnsi="Times New Roman"/>
                <w:szCs w:val="20"/>
                <w:lang w:eastAsia="pl-PL"/>
              </w:rPr>
              <w:t>"</w:t>
            </w:r>
          </w:p>
          <w:p w:rsidR="00C41840" w:rsidRPr="007C7BD9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7C7BD9">
              <w:rPr>
                <w:rFonts w:ascii="Times New Roman" w:hAnsi="Times New Roman"/>
                <w:szCs w:val="20"/>
                <w:lang w:eastAsia="pl-PL"/>
              </w:rPr>
              <w:t>- wyłącznik ciśnienia</w:t>
            </w:r>
          </w:p>
          <w:p w:rsidR="00C41840" w:rsidRPr="007C7BD9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7C7BD9">
              <w:rPr>
                <w:rFonts w:ascii="Times New Roman" w:hAnsi="Times New Roman"/>
                <w:szCs w:val="20"/>
                <w:lang w:eastAsia="pl-PL"/>
              </w:rPr>
              <w:t>- manometr (1 do 16bar)</w:t>
            </w:r>
          </w:p>
          <w:p w:rsidR="00C41840" w:rsidRPr="007C7BD9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7C7BD9">
              <w:rPr>
                <w:rFonts w:ascii="Times New Roman" w:hAnsi="Times New Roman"/>
                <w:szCs w:val="20"/>
                <w:lang w:eastAsia="pl-PL"/>
              </w:rPr>
              <w:lastRenderedPageBreak/>
              <w:t>- króciec z zaworem1" do przedmuchu sprężonym powietrzem</w:t>
            </w:r>
          </w:p>
          <w:p w:rsidR="00C41840" w:rsidRPr="007C7BD9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7C7BD9">
              <w:rPr>
                <w:rFonts w:ascii="Times New Roman" w:hAnsi="Times New Roman"/>
                <w:szCs w:val="20"/>
                <w:lang w:eastAsia="pl-PL"/>
              </w:rPr>
              <w:t>- pływak automatycznego napełnienia zbiornika (steruje elektrozaworem)</w:t>
            </w:r>
          </w:p>
          <w:p w:rsidR="00C41840" w:rsidRPr="007C7BD9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7C7BD9">
              <w:rPr>
                <w:rFonts w:ascii="Times New Roman" w:hAnsi="Times New Roman"/>
                <w:szCs w:val="20"/>
                <w:lang w:eastAsia="pl-PL"/>
              </w:rPr>
              <w:t>- zasuwa odcinająca Dn65</w:t>
            </w:r>
          </w:p>
          <w:p w:rsidR="00C41840" w:rsidRPr="007C7BD9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7C7BD9">
              <w:rPr>
                <w:rFonts w:ascii="Times New Roman" w:hAnsi="Times New Roman"/>
                <w:szCs w:val="20"/>
                <w:lang w:eastAsia="pl-PL"/>
              </w:rPr>
              <w:t>- naczynie przeponowe minimum 25 litrów</w:t>
            </w:r>
          </w:p>
          <w:p w:rsidR="007C7BD9" w:rsidRPr="007C7BD9" w:rsidRDefault="007C7BD9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7C7BD9">
              <w:rPr>
                <w:rFonts w:ascii="Times New Roman" w:hAnsi="Times New Roman"/>
                <w:szCs w:val="20"/>
                <w:lang w:eastAsia="pl-PL"/>
              </w:rPr>
              <w:t>- sterownik</w:t>
            </w:r>
          </w:p>
          <w:p w:rsidR="00C41840" w:rsidRPr="007C7BD9" w:rsidRDefault="00C41840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7C7BD9">
              <w:rPr>
                <w:rFonts w:ascii="Times New Roman" w:hAnsi="Times New Roman"/>
                <w:szCs w:val="20"/>
                <w:lang w:eastAsia="pl-PL"/>
              </w:rPr>
              <w:t>- czujnik deszczu</w:t>
            </w:r>
          </w:p>
          <w:p w:rsidR="00C41840" w:rsidRPr="007C7BD9" w:rsidRDefault="007C7BD9" w:rsidP="00142E4E">
            <w:pPr>
              <w:pStyle w:val="ESTtabelka"/>
              <w:rPr>
                <w:rFonts w:ascii="Times New Roman" w:hAnsi="Times New Roman"/>
                <w:szCs w:val="20"/>
                <w:lang w:eastAsia="pl-PL"/>
              </w:rPr>
            </w:pPr>
            <w:r w:rsidRPr="007C7BD9">
              <w:rPr>
                <w:rFonts w:ascii="Times New Roman" w:hAnsi="Times New Roman"/>
                <w:szCs w:val="20"/>
                <w:lang w:eastAsia="pl-PL"/>
              </w:rPr>
              <w:t xml:space="preserve">- </w:t>
            </w:r>
            <w:r w:rsidR="00C41840" w:rsidRPr="007C7BD9">
              <w:rPr>
                <w:rFonts w:ascii="Times New Roman" w:hAnsi="Times New Roman"/>
                <w:szCs w:val="20"/>
                <w:lang w:eastAsia="pl-PL"/>
              </w:rPr>
              <w:t>zawór zwrotny Dn65</w:t>
            </w:r>
          </w:p>
        </w:tc>
        <w:tc>
          <w:tcPr>
            <w:tcW w:w="7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7C7BD9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7C7BD9">
              <w:rPr>
                <w:rFonts w:ascii="Times New Roman" w:hAnsi="Times New Roman"/>
                <w:szCs w:val="20"/>
                <w:lang w:eastAsia="pl-PL"/>
              </w:rPr>
              <w:lastRenderedPageBreak/>
              <w:t>kpl.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7C7BD9" w:rsidRDefault="00AC70C9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7C7BD9">
              <w:rPr>
                <w:rFonts w:ascii="Times New Roman" w:hAnsi="Times New Roman"/>
                <w:szCs w:val="20"/>
                <w:lang w:eastAsia="pl-PL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Pr="007C7BD9" w:rsidRDefault="00C41840" w:rsidP="00142E4E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7C7BD9">
              <w:rPr>
                <w:rFonts w:ascii="Times New Roman" w:hAnsi="Times New Roman"/>
                <w:szCs w:val="20"/>
                <w:lang w:eastAsia="pl-PL"/>
              </w:rPr>
              <w:t>Typ handlowy</w:t>
            </w:r>
          </w:p>
        </w:tc>
        <w:tc>
          <w:tcPr>
            <w:tcW w:w="18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41840" w:rsidRDefault="00C41840" w:rsidP="00B23141">
            <w:pPr>
              <w:pStyle w:val="ESTtabelka"/>
              <w:jc w:val="center"/>
              <w:rPr>
                <w:rFonts w:ascii="Times New Roman" w:hAnsi="Times New Roman"/>
                <w:i/>
                <w:szCs w:val="20"/>
                <w:lang w:eastAsia="pl-PL"/>
              </w:rPr>
            </w:pPr>
            <w:r w:rsidRPr="007C7BD9">
              <w:rPr>
                <w:rFonts w:ascii="Times New Roman" w:hAnsi="Times New Roman"/>
                <w:i/>
                <w:szCs w:val="20"/>
                <w:lang w:eastAsia="pl-PL"/>
              </w:rPr>
              <w:t>wg. schematu nr SWK0</w:t>
            </w:r>
            <w:r w:rsidR="00AC70C9" w:rsidRPr="007C7BD9">
              <w:rPr>
                <w:rFonts w:ascii="Times New Roman" w:hAnsi="Times New Roman"/>
                <w:i/>
                <w:szCs w:val="20"/>
                <w:lang w:eastAsia="pl-PL"/>
              </w:rPr>
              <w:t>7</w:t>
            </w:r>
          </w:p>
          <w:p w:rsidR="00B23141" w:rsidRDefault="00B23141" w:rsidP="00B23141">
            <w:pPr>
              <w:pStyle w:val="ESTtabelka"/>
              <w:jc w:val="center"/>
              <w:rPr>
                <w:rFonts w:ascii="Times New Roman" w:hAnsi="Times New Roman"/>
                <w:i/>
                <w:szCs w:val="20"/>
                <w:lang w:eastAsia="pl-PL"/>
              </w:rPr>
            </w:pPr>
          </w:p>
          <w:p w:rsidR="00B23141" w:rsidRDefault="00B23141" w:rsidP="00B23141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B23141">
              <w:rPr>
                <w:rFonts w:ascii="Times New Roman" w:hAnsi="Times New Roman"/>
                <w:szCs w:val="20"/>
                <w:lang w:eastAsia="pl-PL"/>
              </w:rPr>
              <w:t>ETAP</w:t>
            </w:r>
            <w:r>
              <w:rPr>
                <w:rFonts w:ascii="Times New Roman" w:hAnsi="Times New Roman"/>
                <w:szCs w:val="20"/>
                <w:lang w:eastAsia="pl-PL"/>
              </w:rPr>
              <w:t xml:space="preserve"> 1: kompletna studnia z wyposażeniem, przejściami szczelnymi rury, odcinki rury do wnętrza studni itp. bez armatury</w:t>
            </w:r>
          </w:p>
          <w:p w:rsidR="00B23141" w:rsidRDefault="00B23141" w:rsidP="00B23141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</w:p>
          <w:p w:rsidR="00B23141" w:rsidRDefault="00B23141" w:rsidP="00B23141">
            <w:pPr>
              <w:pStyle w:val="ESTtabelka"/>
              <w:jc w:val="center"/>
              <w:rPr>
                <w:rFonts w:ascii="Times New Roman" w:hAnsi="Times New Roman"/>
                <w:szCs w:val="20"/>
                <w:lang w:eastAsia="pl-PL"/>
              </w:rPr>
            </w:pPr>
            <w:r w:rsidRPr="00B23141">
              <w:rPr>
                <w:rFonts w:ascii="Times New Roman" w:hAnsi="Times New Roman"/>
                <w:szCs w:val="20"/>
                <w:lang w:eastAsia="pl-PL"/>
              </w:rPr>
              <w:t>ETAP 2</w:t>
            </w:r>
            <w:r>
              <w:rPr>
                <w:rFonts w:ascii="Times New Roman" w:hAnsi="Times New Roman"/>
                <w:szCs w:val="20"/>
                <w:lang w:eastAsia="pl-PL"/>
              </w:rPr>
              <w:t>:</w:t>
            </w:r>
          </w:p>
          <w:p w:rsidR="00B23141" w:rsidRPr="007C7BD9" w:rsidRDefault="00B23141" w:rsidP="00B23141">
            <w:pPr>
              <w:pStyle w:val="ESTtabelka"/>
              <w:jc w:val="center"/>
              <w:rPr>
                <w:rFonts w:ascii="Times New Roman" w:hAnsi="Times New Roman"/>
                <w:i/>
                <w:szCs w:val="20"/>
                <w:lang w:eastAsia="pl-PL"/>
              </w:rPr>
            </w:pPr>
            <w:r>
              <w:rPr>
                <w:rFonts w:ascii="Times New Roman" w:hAnsi="Times New Roman"/>
                <w:szCs w:val="20"/>
                <w:lang w:eastAsia="pl-PL"/>
              </w:rPr>
              <w:t>Armatura w studni</w:t>
            </w:r>
          </w:p>
        </w:tc>
      </w:tr>
    </w:tbl>
    <w:p w:rsidR="00C41840" w:rsidRPr="00D21A03" w:rsidRDefault="00C41840" w:rsidP="00C41840">
      <w:pPr>
        <w:rPr>
          <w:color w:val="FF0000"/>
        </w:rPr>
      </w:pPr>
    </w:p>
    <w:p w:rsidR="00C41840" w:rsidRPr="00D21A03" w:rsidRDefault="00C41840" w:rsidP="00C41840">
      <w:pPr>
        <w:rPr>
          <w:color w:val="FF0000"/>
        </w:rPr>
      </w:pPr>
    </w:p>
    <w:p w:rsidR="00D27BB5" w:rsidRPr="00D21A03" w:rsidRDefault="00D27BB5" w:rsidP="00C41840">
      <w:pPr>
        <w:rPr>
          <w:color w:val="FF0000"/>
        </w:rPr>
      </w:pPr>
    </w:p>
    <w:sectPr w:rsidR="00D27BB5" w:rsidRPr="00D21A03" w:rsidSect="007C276F">
      <w:footerReference w:type="default" r:id="rId9"/>
      <w:pgSz w:w="11906" w:h="16838"/>
      <w:pgMar w:top="1418" w:right="991" w:bottom="1418" w:left="1418" w:header="708" w:footer="709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D97" w:rsidRDefault="00C72D97">
      <w:r>
        <w:separator/>
      </w:r>
    </w:p>
  </w:endnote>
  <w:endnote w:type="continuationSeparator" w:id="0">
    <w:p w:rsidR="00C72D97" w:rsidRDefault="00C72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NewRomanPSMT">
    <w:altName w:val="Times New Roman"/>
    <w:charset w:val="00"/>
    <w:family w:val="roman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xt">
    <w:altName w:val="Courier New"/>
    <w:panose1 w:val="00000400000000000000"/>
    <w:charset w:val="EE"/>
    <w:family w:val="auto"/>
    <w:pitch w:val="variable"/>
    <w:sig w:usb0="A0002AA7" w:usb1="00000000" w:usb2="00000000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DF4" w:rsidRPr="00C07D9D" w:rsidRDefault="00D57DF4">
    <w:pPr>
      <w:pStyle w:val="Stopka"/>
      <w:pBdr>
        <w:top w:val="single" w:sz="4" w:space="1" w:color="000000"/>
      </w:pBdr>
      <w:shd w:val="clear" w:color="auto" w:fill="FFFFFF"/>
      <w:jc w:val="right"/>
    </w:pPr>
    <w:r w:rsidRPr="00C07D9D">
      <w:rPr>
        <w:rFonts w:ascii="Cambria" w:hAnsi="Cambria" w:cs="Cambria"/>
        <w:sz w:val="22"/>
        <w:szCs w:val="28"/>
        <w:lang w:val="en-US"/>
      </w:rPr>
      <w:t xml:space="preserve">str. </w:t>
    </w:r>
    <w:r w:rsidRPr="00C07D9D">
      <w:rPr>
        <w:sz w:val="16"/>
        <w:lang w:val="en-US"/>
      </w:rPr>
      <w:fldChar w:fldCharType="begin"/>
    </w:r>
    <w:r w:rsidRPr="00C07D9D">
      <w:rPr>
        <w:sz w:val="16"/>
        <w:lang w:val="en-US"/>
      </w:rPr>
      <w:instrText xml:space="preserve"> PAGE </w:instrText>
    </w:r>
    <w:r w:rsidRPr="00C07D9D">
      <w:rPr>
        <w:sz w:val="16"/>
        <w:lang w:val="en-US"/>
      </w:rPr>
      <w:fldChar w:fldCharType="separate"/>
    </w:r>
    <w:r w:rsidR="00E54D08">
      <w:rPr>
        <w:noProof/>
        <w:sz w:val="16"/>
        <w:lang w:val="en-US"/>
      </w:rPr>
      <w:t>1</w:t>
    </w:r>
    <w:r w:rsidRPr="00C07D9D">
      <w:rPr>
        <w:sz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D97" w:rsidRDefault="00C72D97">
      <w:r>
        <w:separator/>
      </w:r>
    </w:p>
  </w:footnote>
  <w:footnote w:type="continuationSeparator" w:id="0">
    <w:p w:rsidR="00C72D97" w:rsidRDefault="00C72D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C8CF166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decimal"/>
      <w:pStyle w:val="Nagwek1"/>
      <w:lvlText w:val="%1."/>
      <w:lvlJc w:val="left"/>
      <w:pPr>
        <w:tabs>
          <w:tab w:val="num" w:pos="1417"/>
        </w:tabs>
        <w:ind w:left="709" w:firstLine="0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708"/>
        </w:tabs>
        <w:ind w:left="0" w:firstLine="0"/>
      </w:pPr>
      <w:rPr>
        <w:rFonts w:ascii="TimesNewRomanPSMT" w:hAnsi="TimesNewRomanPSMT" w:cs="TimesNewRomanPSMT"/>
        <w:b/>
        <w:bCs/>
        <w:spacing w:val="70"/>
        <w:sz w:val="24"/>
        <w:szCs w:val="24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08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pStyle w:val="Nagwek10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2128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pStyle w:val="Bullets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cs="Symbol" w:hint="default"/>
        <w:sz w:val="24"/>
        <w:szCs w:val="24"/>
      </w:rPr>
    </w:lvl>
  </w:abstractNum>
  <w:abstractNum w:abstractNumId="4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5">
    <w:nsid w:val="00000005"/>
    <w:multiLevelType w:val="singleLevel"/>
    <w:tmpl w:val="D3BC7482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strike w:val="0"/>
        <w:color w:val="auto"/>
        <w:sz w:val="24"/>
        <w:szCs w:val="24"/>
        <w:shd w:val="clear" w:color="auto" w:fill="FFFF00"/>
      </w:rPr>
    </w:lvl>
  </w:abstractNum>
  <w:abstractNum w:abstractNumId="6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sz w:val="24"/>
        <w:szCs w:val="24"/>
      </w:rPr>
    </w:lvl>
  </w:abstractNum>
  <w:abstractNum w:abstractNumId="7">
    <w:nsid w:val="00000007"/>
    <w:multiLevelType w:val="multilevel"/>
    <w:tmpl w:val="00000007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4"/>
        <w:szCs w:val="24"/>
      </w:rPr>
    </w:lvl>
  </w:abstractNum>
  <w:abstractNum w:abstractNumId="8">
    <w:nsid w:val="00000008"/>
    <w:multiLevelType w:val="multilevel"/>
    <w:tmpl w:val="00000008"/>
    <w:name w:val="WW8Num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Arial" w:hint="default"/>
        <w:sz w:val="24"/>
        <w:szCs w:val="24"/>
        <w:shd w:val="clear" w:color="auto" w:fill="FFFF0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 w:hint="default"/>
        <w:sz w:val="24"/>
        <w:szCs w:val="24"/>
        <w:shd w:val="clear" w:color="auto" w:fill="FFFF00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 w:hint="default"/>
        <w:sz w:val="24"/>
        <w:szCs w:val="24"/>
        <w:shd w:val="clear" w:color="auto" w:fill="FFFF00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 w:hint="default"/>
        <w:sz w:val="24"/>
        <w:szCs w:val="24"/>
        <w:shd w:val="clear" w:color="auto" w:fill="FFFF00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 w:hint="default"/>
        <w:sz w:val="24"/>
        <w:szCs w:val="24"/>
        <w:shd w:val="clear" w:color="auto" w:fill="FFFF00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 w:hint="default"/>
        <w:sz w:val="24"/>
        <w:szCs w:val="24"/>
        <w:shd w:val="clear" w:color="auto" w:fill="FFFF00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 w:hint="default"/>
        <w:sz w:val="24"/>
        <w:szCs w:val="24"/>
        <w:shd w:val="clear" w:color="auto" w:fill="FFFF00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 w:hint="default"/>
        <w:sz w:val="24"/>
        <w:szCs w:val="24"/>
        <w:shd w:val="clear" w:color="auto" w:fill="FFFF00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 w:hint="default"/>
        <w:sz w:val="24"/>
        <w:szCs w:val="24"/>
        <w:shd w:val="clear" w:color="auto" w:fill="FFFF00"/>
      </w:rPr>
    </w:lvl>
  </w:abstractNum>
  <w:abstractNum w:abstractNumId="9">
    <w:nsid w:val="00000009"/>
    <w:multiLevelType w:val="multi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0">
    <w:nsid w:val="0000000A"/>
    <w:multiLevelType w:val="multilevel"/>
    <w:tmpl w:val="0000000A"/>
    <w:name w:val="WW8Num13"/>
    <w:lvl w:ilvl="0">
      <w:start w:val="1"/>
      <w:numFmt w:val="bullet"/>
      <w:pStyle w:val="M3nagwek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11">
    <w:nsid w:val="0000000B"/>
    <w:multiLevelType w:val="multilevel"/>
    <w:tmpl w:val="0000000B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Wingdings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Wingdings" w:hint="default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Wingdings" w:hint="default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Wingdings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Wingdings" w:hint="default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Wingdings" w:hint="default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Wingdings" w:hint="default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Wingdings" w:hint="default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Wingdings" w:hint="default"/>
        <w:sz w:val="24"/>
        <w:szCs w:val="24"/>
      </w:rPr>
    </w:lvl>
  </w:abstractNum>
  <w:abstractNum w:abstractNumId="12">
    <w:nsid w:val="0000000C"/>
    <w:multiLevelType w:val="multilevel"/>
    <w:tmpl w:val="0000000C"/>
    <w:name w:val="WW8Num15"/>
    <w:lvl w:ilvl="0">
      <w:start w:val="1"/>
      <w:numFmt w:val="bullet"/>
      <w:pStyle w:val="M5naglowek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13">
    <w:nsid w:val="0000000D"/>
    <w:multiLevelType w:val="singleLevel"/>
    <w:tmpl w:val="0000000D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4">
    <w:nsid w:val="0000000E"/>
    <w:multiLevelType w:val="singleLevel"/>
    <w:tmpl w:val="0000000E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  <w:shd w:val="clear" w:color="auto" w:fill="FFFF00"/>
      </w:rPr>
    </w:lvl>
  </w:abstractNum>
  <w:abstractNum w:abstractNumId="15">
    <w:nsid w:val="0000000F"/>
    <w:multiLevelType w:val="singleLevel"/>
    <w:tmpl w:val="0000000F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296" w:hanging="360"/>
      </w:pPr>
      <w:rPr>
        <w:rFonts w:ascii="Symbol" w:hAnsi="Symbol" w:cs="Times New Roman"/>
        <w:sz w:val="24"/>
        <w:szCs w:val="24"/>
      </w:rPr>
    </w:lvl>
  </w:abstractNum>
  <w:abstractNum w:abstractNumId="16">
    <w:nsid w:val="00000010"/>
    <w:multiLevelType w:val="singleLevel"/>
    <w:tmpl w:val="00000010"/>
    <w:name w:val="WW8Num19"/>
    <w:lvl w:ilvl="0">
      <w:start w:val="1"/>
      <w:numFmt w:val="bullet"/>
      <w:lvlText w:val=""/>
      <w:lvlJc w:val="left"/>
      <w:pPr>
        <w:tabs>
          <w:tab w:val="num" w:pos="0"/>
        </w:tabs>
        <w:ind w:left="1296" w:hanging="360"/>
      </w:pPr>
      <w:rPr>
        <w:rFonts w:ascii="Symbol" w:hAnsi="Symbol" w:cs="Symbol" w:hint="default"/>
        <w:sz w:val="24"/>
        <w:szCs w:val="24"/>
      </w:rPr>
    </w:lvl>
  </w:abstractNum>
  <w:abstractNum w:abstractNumId="17">
    <w:nsid w:val="00000011"/>
    <w:multiLevelType w:val="singleLevel"/>
    <w:tmpl w:val="00000011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296" w:hanging="360"/>
      </w:pPr>
      <w:rPr>
        <w:rFonts w:ascii="Symbol" w:hAnsi="Symbol" w:cs="Symbol" w:hint="default"/>
        <w:sz w:val="24"/>
        <w:szCs w:val="24"/>
      </w:rPr>
    </w:lvl>
  </w:abstractNum>
  <w:abstractNum w:abstractNumId="18">
    <w:nsid w:val="00000012"/>
    <w:multiLevelType w:val="singleLevel"/>
    <w:tmpl w:val="00000012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1296" w:hanging="360"/>
      </w:pPr>
      <w:rPr>
        <w:rFonts w:ascii="Symbol" w:hAnsi="Symbol" w:cs="Times New Roman"/>
        <w:sz w:val="24"/>
        <w:szCs w:val="24"/>
      </w:rPr>
    </w:lvl>
  </w:abstractNum>
  <w:abstractNum w:abstractNumId="19">
    <w:nsid w:val="00000013"/>
    <w:multiLevelType w:val="multilevel"/>
    <w:tmpl w:val="00000013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20">
    <w:nsid w:val="00000014"/>
    <w:multiLevelType w:val="multilevel"/>
    <w:tmpl w:val="00000014"/>
    <w:name w:val="WW8Num2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 w:hint="default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 w:hint="default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 w:hint="default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 w:hint="default"/>
        <w:sz w:val="24"/>
        <w:szCs w:val="24"/>
      </w:rPr>
    </w:lvl>
  </w:abstractNum>
  <w:abstractNum w:abstractNumId="21">
    <w:nsid w:val="00000015"/>
    <w:multiLevelType w:val="multilevel"/>
    <w:tmpl w:val="00000015"/>
    <w:name w:val="WW8Num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22">
    <w:nsid w:val="00000016"/>
    <w:multiLevelType w:val="multilevel"/>
    <w:tmpl w:val="00000016"/>
    <w:name w:val="WW8Num2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23">
    <w:nsid w:val="00000017"/>
    <w:multiLevelType w:val="multilevel"/>
    <w:tmpl w:val="00000017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24">
    <w:nsid w:val="00000018"/>
    <w:multiLevelType w:val="multilevel"/>
    <w:tmpl w:val="00000018"/>
    <w:name w:val="WW8Num27"/>
    <w:lvl w:ilvl="0">
      <w:start w:val="1"/>
      <w:numFmt w:val="upperRoman"/>
      <w:pStyle w:val="M1naglowek"/>
      <w:lvlText w:val="%1."/>
      <w:lvlJc w:val="righ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ascii="Symbol" w:hAnsi="Symbol" w:cs="Symbol" w:hint="default"/>
        <w:sz w:val="2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356" w:hanging="504"/>
      </w:pPr>
      <w:rPr>
        <w:rFonts w:ascii="Wingdings" w:hAnsi="Wingdings" w:cs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Arial" w:hAnsi="Arial" w:cs="Arial" w:hint="default"/>
        <w:b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Courier New" w:hAnsi="Courier New" w:cs="Courier New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>
    <w:nsid w:val="00000019"/>
    <w:multiLevelType w:val="singleLevel"/>
    <w:tmpl w:val="00000019"/>
    <w:name w:val="WW8Num28"/>
    <w:lvl w:ilvl="0">
      <w:start w:val="1"/>
      <w:numFmt w:val="decimal"/>
      <w:pStyle w:val="M3naglowek"/>
      <w:lvlText w:val="1.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26">
    <w:nsid w:val="0000001A"/>
    <w:multiLevelType w:val="multilevel"/>
    <w:tmpl w:val="0000001A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7">
    <w:nsid w:val="0000001B"/>
    <w:multiLevelType w:val="multilevel"/>
    <w:tmpl w:val="0000001B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color w:val="00000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color w:val="00000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28">
    <w:nsid w:val="0000001C"/>
    <w:multiLevelType w:val="multilevel"/>
    <w:tmpl w:val="0000001C"/>
    <w:name w:val="WW8Num3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29">
    <w:nsid w:val="0000001D"/>
    <w:multiLevelType w:val="multilevel"/>
    <w:tmpl w:val="0000001D"/>
    <w:name w:val="WW8Num32"/>
    <w:lvl w:ilvl="0">
      <w:start w:val="1"/>
      <w:numFmt w:val="bullet"/>
      <w:lvlText w:val=""/>
      <w:lvlJc w:val="left"/>
      <w:pPr>
        <w:tabs>
          <w:tab w:val="num" w:pos="859"/>
        </w:tabs>
        <w:ind w:left="859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219"/>
        </w:tabs>
        <w:ind w:left="1219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579"/>
        </w:tabs>
        <w:ind w:left="1579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939"/>
        </w:tabs>
        <w:ind w:left="1939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299"/>
        </w:tabs>
        <w:ind w:left="2299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659"/>
        </w:tabs>
        <w:ind w:left="2659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3019"/>
        </w:tabs>
        <w:ind w:left="3019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379"/>
        </w:tabs>
        <w:ind w:left="3379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739"/>
        </w:tabs>
        <w:ind w:left="3739" w:hanging="360"/>
      </w:pPr>
      <w:rPr>
        <w:rFonts w:ascii="OpenSymbol" w:hAnsi="OpenSymbol" w:cs="Courier New" w:hint="default"/>
      </w:rPr>
    </w:lvl>
  </w:abstractNum>
  <w:abstractNum w:abstractNumId="30">
    <w:nsid w:val="0000001E"/>
    <w:multiLevelType w:val="multilevel"/>
    <w:tmpl w:val="0000001E"/>
    <w:name w:val="WW8Num3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31">
    <w:nsid w:val="0000001F"/>
    <w:multiLevelType w:val="multilevel"/>
    <w:tmpl w:val="0000001F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pl-P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ymbol" w:hint="default"/>
        <w:sz w:val="2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ymbol" w:hint="default"/>
        <w:sz w:val="2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ymbol" w:hint="default"/>
        <w:sz w:val="2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ymbol" w:hint="default"/>
        <w:sz w:val="20"/>
      </w:rPr>
    </w:lvl>
  </w:abstractNum>
  <w:abstractNum w:abstractNumId="32">
    <w:nsid w:val="00000020"/>
    <w:multiLevelType w:val="singleLevel"/>
    <w:tmpl w:val="00000020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33">
    <w:nsid w:val="00000021"/>
    <w:multiLevelType w:val="singleLevel"/>
    <w:tmpl w:val="00000021"/>
    <w:name w:val="WW8Num37"/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Times New Roman" w:hint="default"/>
        <w:sz w:val="24"/>
        <w:szCs w:val="24"/>
      </w:rPr>
    </w:lvl>
  </w:abstractNum>
  <w:abstractNum w:abstractNumId="34">
    <w:nsid w:val="00000022"/>
    <w:multiLevelType w:val="singleLevel"/>
    <w:tmpl w:val="00000022"/>
    <w:name w:val="WW8Num3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35">
    <w:nsid w:val="01850BD0"/>
    <w:multiLevelType w:val="multilevel"/>
    <w:tmpl w:val="A5CC35C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36">
    <w:nsid w:val="12CA0030"/>
    <w:multiLevelType w:val="multilevel"/>
    <w:tmpl w:val="AF2A866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16BD7DAF"/>
    <w:multiLevelType w:val="multilevel"/>
    <w:tmpl w:val="AF2A866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17CB7530"/>
    <w:multiLevelType w:val="hybridMultilevel"/>
    <w:tmpl w:val="247C2FFC"/>
    <w:lvl w:ilvl="0" w:tplc="90B860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232D3899"/>
    <w:multiLevelType w:val="multilevel"/>
    <w:tmpl w:val="AF2A866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288B21F8"/>
    <w:multiLevelType w:val="multilevel"/>
    <w:tmpl w:val="54F6C79C"/>
    <w:lvl w:ilvl="0">
      <w:start w:val="1"/>
      <w:numFmt w:val="none"/>
      <w:pStyle w:val="Prim2"/>
      <w:lvlText w:val="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Prim3"/>
      <w:lvlText w:val="%2.1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1">
    <w:nsid w:val="3A7C6167"/>
    <w:multiLevelType w:val="hybridMultilevel"/>
    <w:tmpl w:val="0D32A86C"/>
    <w:lvl w:ilvl="0" w:tplc="DCA081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3CB36220"/>
    <w:multiLevelType w:val="multilevel"/>
    <w:tmpl w:val="AF2A866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440F4552"/>
    <w:multiLevelType w:val="multilevel"/>
    <w:tmpl w:val="AF2A866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53F47E69"/>
    <w:multiLevelType w:val="multilevel"/>
    <w:tmpl w:val="BE38E7FE"/>
    <w:styleLink w:val="WWNum23"/>
    <w:lvl w:ilvl="0">
      <w:numFmt w:val="bullet"/>
      <w:lvlText w:val="-"/>
      <w:lvlJc w:val="left"/>
      <w:rPr>
        <w:rFonts w:ascii="Txt" w:hAnsi="Txt" w:cs="Times New Roman"/>
      </w:rPr>
    </w:lvl>
    <w:lvl w:ilvl="1">
      <w:numFmt w:val="bullet"/>
      <w:lvlText w:val="-"/>
      <w:lvlJc w:val="left"/>
      <w:rPr>
        <w:rFonts w:ascii="Txt" w:hAnsi="Txt" w:cs="Times New Roman"/>
      </w:rPr>
    </w:lvl>
    <w:lvl w:ilvl="2">
      <w:numFmt w:val="bullet"/>
      <w:lvlText w:val="-"/>
      <w:lvlJc w:val="left"/>
      <w:rPr>
        <w:rFonts w:ascii="Txt" w:hAnsi="Txt" w:cs="Times New Roman"/>
      </w:rPr>
    </w:lvl>
    <w:lvl w:ilvl="3">
      <w:numFmt w:val="bullet"/>
      <w:lvlText w:val="-"/>
      <w:lvlJc w:val="left"/>
      <w:rPr>
        <w:rFonts w:ascii="Txt" w:hAnsi="Txt" w:cs="Times New Roman"/>
      </w:rPr>
    </w:lvl>
    <w:lvl w:ilvl="4">
      <w:numFmt w:val="bullet"/>
      <w:lvlText w:val="-"/>
      <w:lvlJc w:val="left"/>
      <w:rPr>
        <w:rFonts w:ascii="Txt" w:hAnsi="Txt" w:cs="Times New Roman"/>
      </w:rPr>
    </w:lvl>
    <w:lvl w:ilvl="5">
      <w:numFmt w:val="bullet"/>
      <w:lvlText w:val="-"/>
      <w:lvlJc w:val="left"/>
      <w:rPr>
        <w:rFonts w:ascii="Txt" w:hAnsi="Txt" w:cs="Times New Roman"/>
      </w:rPr>
    </w:lvl>
    <w:lvl w:ilvl="6">
      <w:numFmt w:val="bullet"/>
      <w:lvlText w:val="-"/>
      <w:lvlJc w:val="left"/>
      <w:rPr>
        <w:rFonts w:ascii="Txt" w:hAnsi="Txt" w:cs="Times New Roman"/>
      </w:rPr>
    </w:lvl>
    <w:lvl w:ilvl="7">
      <w:numFmt w:val="bullet"/>
      <w:lvlText w:val="-"/>
      <w:lvlJc w:val="left"/>
      <w:rPr>
        <w:rFonts w:ascii="Txt" w:hAnsi="Txt" w:cs="Times New Roman"/>
      </w:rPr>
    </w:lvl>
    <w:lvl w:ilvl="8">
      <w:numFmt w:val="bullet"/>
      <w:lvlText w:val="-"/>
      <w:lvlJc w:val="left"/>
      <w:rPr>
        <w:rFonts w:ascii="Txt" w:hAnsi="Txt" w:cs="Times New Roman"/>
      </w:rPr>
    </w:lvl>
  </w:abstractNum>
  <w:abstractNum w:abstractNumId="45">
    <w:nsid w:val="57553372"/>
    <w:multiLevelType w:val="multilevel"/>
    <w:tmpl w:val="AF2A866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618C10BF"/>
    <w:multiLevelType w:val="multilevel"/>
    <w:tmpl w:val="AF2A866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62FD50A6"/>
    <w:multiLevelType w:val="multilevel"/>
    <w:tmpl w:val="88F2427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48">
    <w:nsid w:val="6813690C"/>
    <w:multiLevelType w:val="multilevel"/>
    <w:tmpl w:val="741CB606"/>
    <w:lvl w:ilvl="0">
      <w:numFmt w:val="bullet"/>
      <w:lvlText w:val="-"/>
      <w:lvlJc w:val="left"/>
      <w:pPr>
        <w:ind w:left="720" w:hanging="360"/>
      </w:pPr>
      <w:rPr>
        <w:rFonts w:ascii="Txt" w:hAnsi="Txt"/>
        <w:b/>
        <w:bCs/>
        <w:i w:val="0"/>
        <w:iCs w:val="0"/>
        <w:sz w:val="22"/>
        <w:szCs w:val="22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9">
    <w:nsid w:val="68892824"/>
    <w:multiLevelType w:val="hybridMultilevel"/>
    <w:tmpl w:val="52CCF73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>
    <w:nsid w:val="6A85489E"/>
    <w:multiLevelType w:val="multilevel"/>
    <w:tmpl w:val="4360064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51">
    <w:nsid w:val="734E4948"/>
    <w:multiLevelType w:val="hybridMultilevel"/>
    <w:tmpl w:val="BFC6B6D2"/>
    <w:lvl w:ilvl="0" w:tplc="00000005">
      <w:start w:val="1"/>
      <w:numFmt w:val="bullet"/>
      <w:lvlText w:val="-"/>
      <w:lvlJc w:val="left"/>
      <w:pPr>
        <w:ind w:left="720" w:hanging="360"/>
      </w:pPr>
      <w:rPr>
        <w:rFonts w:ascii="Txt" w:hAnsi="Txt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9"/>
  </w:num>
  <w:num w:numId="8">
    <w:abstractNumId w:val="10"/>
  </w:num>
  <w:num w:numId="9">
    <w:abstractNumId w:val="12"/>
  </w:num>
  <w:num w:numId="10">
    <w:abstractNumId w:val="13"/>
  </w:num>
  <w:num w:numId="11">
    <w:abstractNumId w:val="15"/>
  </w:num>
  <w:num w:numId="12">
    <w:abstractNumId w:val="16"/>
  </w:num>
  <w:num w:numId="13">
    <w:abstractNumId w:val="17"/>
  </w:num>
  <w:num w:numId="14">
    <w:abstractNumId w:val="18"/>
  </w:num>
  <w:num w:numId="15">
    <w:abstractNumId w:val="24"/>
  </w:num>
  <w:num w:numId="16">
    <w:abstractNumId w:val="25"/>
  </w:num>
  <w:num w:numId="17">
    <w:abstractNumId w:val="28"/>
  </w:num>
  <w:num w:numId="18">
    <w:abstractNumId w:val="29"/>
  </w:num>
  <w:num w:numId="19">
    <w:abstractNumId w:val="30"/>
  </w:num>
  <w:num w:numId="20">
    <w:abstractNumId w:val="32"/>
  </w:num>
  <w:num w:numId="21">
    <w:abstractNumId w:val="34"/>
  </w:num>
  <w:num w:numId="22">
    <w:abstractNumId w:val="38"/>
  </w:num>
  <w:num w:numId="2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4">
    <w:abstractNumId w:val="44"/>
  </w:num>
  <w:num w:numId="25">
    <w:abstractNumId w:val="49"/>
  </w:num>
  <w:num w:numId="26">
    <w:abstractNumId w:val="35"/>
  </w:num>
  <w:num w:numId="27">
    <w:abstractNumId w:val="48"/>
  </w:num>
  <w:num w:numId="28">
    <w:abstractNumId w:val="19"/>
  </w:num>
  <w:num w:numId="29">
    <w:abstractNumId w:val="42"/>
  </w:num>
  <w:num w:numId="30">
    <w:abstractNumId w:val="50"/>
  </w:num>
  <w:num w:numId="31">
    <w:abstractNumId w:val="47"/>
  </w:num>
  <w:num w:numId="3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8"/>
  </w:num>
  <w:num w:numId="34">
    <w:abstractNumId w:val="43"/>
  </w:num>
  <w:num w:numId="35">
    <w:abstractNumId w:val="36"/>
  </w:num>
  <w:num w:numId="36">
    <w:abstractNumId w:val="45"/>
  </w:num>
  <w:num w:numId="37">
    <w:abstractNumId w:val="46"/>
  </w:num>
  <w:num w:numId="38">
    <w:abstractNumId w:val="39"/>
  </w:num>
  <w:num w:numId="39">
    <w:abstractNumId w:val="40"/>
  </w:num>
  <w:num w:numId="40">
    <w:abstractNumId w:val="51"/>
  </w:num>
  <w:num w:numId="41">
    <w:abstractNumId w:val="4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AF9"/>
    <w:rsid w:val="0000292C"/>
    <w:rsid w:val="00004630"/>
    <w:rsid w:val="00005701"/>
    <w:rsid w:val="00013D91"/>
    <w:rsid w:val="000149C1"/>
    <w:rsid w:val="000254AF"/>
    <w:rsid w:val="000312CF"/>
    <w:rsid w:val="00032570"/>
    <w:rsid w:val="0003536A"/>
    <w:rsid w:val="00036CA6"/>
    <w:rsid w:val="00041265"/>
    <w:rsid w:val="000419E2"/>
    <w:rsid w:val="00041D23"/>
    <w:rsid w:val="00052D64"/>
    <w:rsid w:val="00057C3D"/>
    <w:rsid w:val="0007650B"/>
    <w:rsid w:val="0007677F"/>
    <w:rsid w:val="00082C82"/>
    <w:rsid w:val="000858E7"/>
    <w:rsid w:val="000925A7"/>
    <w:rsid w:val="00096E9A"/>
    <w:rsid w:val="000A3816"/>
    <w:rsid w:val="000A603E"/>
    <w:rsid w:val="000A64AE"/>
    <w:rsid w:val="000C18FC"/>
    <w:rsid w:val="000C25CC"/>
    <w:rsid w:val="000C4F32"/>
    <w:rsid w:val="000D6710"/>
    <w:rsid w:val="000E5D9D"/>
    <w:rsid w:val="000E6A5C"/>
    <w:rsid w:val="000F21BC"/>
    <w:rsid w:val="000F5768"/>
    <w:rsid w:val="00103468"/>
    <w:rsid w:val="00110CC4"/>
    <w:rsid w:val="00110DAE"/>
    <w:rsid w:val="00111AF9"/>
    <w:rsid w:val="00111C36"/>
    <w:rsid w:val="00131357"/>
    <w:rsid w:val="001346E3"/>
    <w:rsid w:val="00140354"/>
    <w:rsid w:val="00142E4E"/>
    <w:rsid w:val="00147A01"/>
    <w:rsid w:val="00161AD2"/>
    <w:rsid w:val="0016344E"/>
    <w:rsid w:val="00166DAA"/>
    <w:rsid w:val="00170861"/>
    <w:rsid w:val="00170B4C"/>
    <w:rsid w:val="00172103"/>
    <w:rsid w:val="00173E97"/>
    <w:rsid w:val="00177341"/>
    <w:rsid w:val="00177A6F"/>
    <w:rsid w:val="00183BA7"/>
    <w:rsid w:val="00187F93"/>
    <w:rsid w:val="00192780"/>
    <w:rsid w:val="00197ED2"/>
    <w:rsid w:val="001A35CF"/>
    <w:rsid w:val="001A5B0A"/>
    <w:rsid w:val="001A6D8D"/>
    <w:rsid w:val="001B309C"/>
    <w:rsid w:val="001C51DC"/>
    <w:rsid w:val="001C7318"/>
    <w:rsid w:val="001D4AB3"/>
    <w:rsid w:val="001D6064"/>
    <w:rsid w:val="001E26D2"/>
    <w:rsid w:val="001E51D8"/>
    <w:rsid w:val="001F1CEA"/>
    <w:rsid w:val="001F4D63"/>
    <w:rsid w:val="00204171"/>
    <w:rsid w:val="002132D8"/>
    <w:rsid w:val="00214C7C"/>
    <w:rsid w:val="00223A93"/>
    <w:rsid w:val="002251A1"/>
    <w:rsid w:val="0022527E"/>
    <w:rsid w:val="002311E4"/>
    <w:rsid w:val="00236756"/>
    <w:rsid w:val="00236A9F"/>
    <w:rsid w:val="002427B6"/>
    <w:rsid w:val="00244C8D"/>
    <w:rsid w:val="00246226"/>
    <w:rsid w:val="002465FF"/>
    <w:rsid w:val="0026214F"/>
    <w:rsid w:val="00263D60"/>
    <w:rsid w:val="00270DB9"/>
    <w:rsid w:val="00274E71"/>
    <w:rsid w:val="00290FAA"/>
    <w:rsid w:val="00294181"/>
    <w:rsid w:val="00296BD7"/>
    <w:rsid w:val="002A6E70"/>
    <w:rsid w:val="002B3D76"/>
    <w:rsid w:val="002B6F4B"/>
    <w:rsid w:val="002B77AF"/>
    <w:rsid w:val="002B7A2E"/>
    <w:rsid w:val="002C20F8"/>
    <w:rsid w:val="002C586C"/>
    <w:rsid w:val="002D014F"/>
    <w:rsid w:val="002D28A0"/>
    <w:rsid w:val="002D3B83"/>
    <w:rsid w:val="002D55EA"/>
    <w:rsid w:val="002D7D34"/>
    <w:rsid w:val="002E26FE"/>
    <w:rsid w:val="002E4E59"/>
    <w:rsid w:val="002F15F6"/>
    <w:rsid w:val="003025A3"/>
    <w:rsid w:val="00303177"/>
    <w:rsid w:val="003033BC"/>
    <w:rsid w:val="00313336"/>
    <w:rsid w:val="00313C8C"/>
    <w:rsid w:val="0031509A"/>
    <w:rsid w:val="00322A22"/>
    <w:rsid w:val="00323BBA"/>
    <w:rsid w:val="00335EFE"/>
    <w:rsid w:val="00341314"/>
    <w:rsid w:val="00342869"/>
    <w:rsid w:val="0035321D"/>
    <w:rsid w:val="003564EA"/>
    <w:rsid w:val="00360B5F"/>
    <w:rsid w:val="0036459D"/>
    <w:rsid w:val="0036500A"/>
    <w:rsid w:val="00365265"/>
    <w:rsid w:val="00365CDB"/>
    <w:rsid w:val="0037264D"/>
    <w:rsid w:val="003763DB"/>
    <w:rsid w:val="003777D6"/>
    <w:rsid w:val="00382B83"/>
    <w:rsid w:val="00384F1A"/>
    <w:rsid w:val="003A3066"/>
    <w:rsid w:val="003A36A5"/>
    <w:rsid w:val="003A478A"/>
    <w:rsid w:val="003A6A9F"/>
    <w:rsid w:val="003B25D9"/>
    <w:rsid w:val="003B5841"/>
    <w:rsid w:val="003B5958"/>
    <w:rsid w:val="003C0FD3"/>
    <w:rsid w:val="003D25BF"/>
    <w:rsid w:val="003D755F"/>
    <w:rsid w:val="003E0997"/>
    <w:rsid w:val="003F0E79"/>
    <w:rsid w:val="003F11B6"/>
    <w:rsid w:val="003F2F2F"/>
    <w:rsid w:val="003F5471"/>
    <w:rsid w:val="004010E7"/>
    <w:rsid w:val="00413FA6"/>
    <w:rsid w:val="00421A23"/>
    <w:rsid w:val="00423364"/>
    <w:rsid w:val="00425472"/>
    <w:rsid w:val="00431E90"/>
    <w:rsid w:val="00442D54"/>
    <w:rsid w:val="00443600"/>
    <w:rsid w:val="00446C9D"/>
    <w:rsid w:val="0045569F"/>
    <w:rsid w:val="00464C22"/>
    <w:rsid w:val="004678A6"/>
    <w:rsid w:val="00471118"/>
    <w:rsid w:val="004717D2"/>
    <w:rsid w:val="00472632"/>
    <w:rsid w:val="00480E97"/>
    <w:rsid w:val="00486484"/>
    <w:rsid w:val="00494065"/>
    <w:rsid w:val="004A2D62"/>
    <w:rsid w:val="004A3110"/>
    <w:rsid w:val="004A3CE3"/>
    <w:rsid w:val="004B4095"/>
    <w:rsid w:val="004C07FF"/>
    <w:rsid w:val="004C1548"/>
    <w:rsid w:val="004D221B"/>
    <w:rsid w:val="004D5A60"/>
    <w:rsid w:val="004F2936"/>
    <w:rsid w:val="004F368E"/>
    <w:rsid w:val="004F6A08"/>
    <w:rsid w:val="00507009"/>
    <w:rsid w:val="00510844"/>
    <w:rsid w:val="005178E1"/>
    <w:rsid w:val="00524592"/>
    <w:rsid w:val="005262A9"/>
    <w:rsid w:val="005405D4"/>
    <w:rsid w:val="00541923"/>
    <w:rsid w:val="00545AD7"/>
    <w:rsid w:val="00551FBF"/>
    <w:rsid w:val="005602D9"/>
    <w:rsid w:val="00565EEA"/>
    <w:rsid w:val="0057780D"/>
    <w:rsid w:val="00581765"/>
    <w:rsid w:val="005875F8"/>
    <w:rsid w:val="005879F6"/>
    <w:rsid w:val="00590DF4"/>
    <w:rsid w:val="00595D6A"/>
    <w:rsid w:val="00596A51"/>
    <w:rsid w:val="005A24F9"/>
    <w:rsid w:val="005A59ED"/>
    <w:rsid w:val="005B0714"/>
    <w:rsid w:val="005B259E"/>
    <w:rsid w:val="005C643B"/>
    <w:rsid w:val="005D22C2"/>
    <w:rsid w:val="005E1198"/>
    <w:rsid w:val="005F6422"/>
    <w:rsid w:val="00600C9F"/>
    <w:rsid w:val="00602739"/>
    <w:rsid w:val="00612594"/>
    <w:rsid w:val="00615E6B"/>
    <w:rsid w:val="0061752C"/>
    <w:rsid w:val="00620279"/>
    <w:rsid w:val="006329C8"/>
    <w:rsid w:val="00634D01"/>
    <w:rsid w:val="00642140"/>
    <w:rsid w:val="006443F3"/>
    <w:rsid w:val="00645B88"/>
    <w:rsid w:val="006470E3"/>
    <w:rsid w:val="0065136B"/>
    <w:rsid w:val="00654CF3"/>
    <w:rsid w:val="006656C3"/>
    <w:rsid w:val="00670DB2"/>
    <w:rsid w:val="00670E8C"/>
    <w:rsid w:val="0067495D"/>
    <w:rsid w:val="006831CB"/>
    <w:rsid w:val="006873DD"/>
    <w:rsid w:val="00687A79"/>
    <w:rsid w:val="00693D41"/>
    <w:rsid w:val="006942F5"/>
    <w:rsid w:val="006A305F"/>
    <w:rsid w:val="006B0E03"/>
    <w:rsid w:val="006C0DE3"/>
    <w:rsid w:val="006C23CB"/>
    <w:rsid w:val="006C54A2"/>
    <w:rsid w:val="006D7DAD"/>
    <w:rsid w:val="006F2F47"/>
    <w:rsid w:val="006F64EA"/>
    <w:rsid w:val="006F64F6"/>
    <w:rsid w:val="00700C96"/>
    <w:rsid w:val="00707B44"/>
    <w:rsid w:val="00712B02"/>
    <w:rsid w:val="00721D95"/>
    <w:rsid w:val="00730379"/>
    <w:rsid w:val="007327CD"/>
    <w:rsid w:val="007330EE"/>
    <w:rsid w:val="007409D6"/>
    <w:rsid w:val="00743A8A"/>
    <w:rsid w:val="0075626A"/>
    <w:rsid w:val="00766DFC"/>
    <w:rsid w:val="00775670"/>
    <w:rsid w:val="00776A97"/>
    <w:rsid w:val="00784C89"/>
    <w:rsid w:val="00787FC3"/>
    <w:rsid w:val="00796C3F"/>
    <w:rsid w:val="00797CAC"/>
    <w:rsid w:val="007A2BEC"/>
    <w:rsid w:val="007B2BBF"/>
    <w:rsid w:val="007C0291"/>
    <w:rsid w:val="007C276F"/>
    <w:rsid w:val="007C7BD9"/>
    <w:rsid w:val="007D1267"/>
    <w:rsid w:val="007D505A"/>
    <w:rsid w:val="007F788E"/>
    <w:rsid w:val="00804978"/>
    <w:rsid w:val="008108A3"/>
    <w:rsid w:val="00815B45"/>
    <w:rsid w:val="008220DD"/>
    <w:rsid w:val="00823C4D"/>
    <w:rsid w:val="00827D67"/>
    <w:rsid w:val="00845278"/>
    <w:rsid w:val="00857BEC"/>
    <w:rsid w:val="00860661"/>
    <w:rsid w:val="008619D7"/>
    <w:rsid w:val="008754FB"/>
    <w:rsid w:val="00887E49"/>
    <w:rsid w:val="00893740"/>
    <w:rsid w:val="008965D5"/>
    <w:rsid w:val="008968D9"/>
    <w:rsid w:val="008A2E04"/>
    <w:rsid w:val="008B1231"/>
    <w:rsid w:val="008B330B"/>
    <w:rsid w:val="008C2FB4"/>
    <w:rsid w:val="008C3B00"/>
    <w:rsid w:val="008C66D8"/>
    <w:rsid w:val="008D2E5A"/>
    <w:rsid w:val="008E26AD"/>
    <w:rsid w:val="008E539E"/>
    <w:rsid w:val="008F1934"/>
    <w:rsid w:val="00906C76"/>
    <w:rsid w:val="0091412D"/>
    <w:rsid w:val="00916695"/>
    <w:rsid w:val="0092013C"/>
    <w:rsid w:val="00920B5F"/>
    <w:rsid w:val="009211C9"/>
    <w:rsid w:val="00924D0A"/>
    <w:rsid w:val="00933736"/>
    <w:rsid w:val="009402FE"/>
    <w:rsid w:val="009458AC"/>
    <w:rsid w:val="0095667F"/>
    <w:rsid w:val="0097780B"/>
    <w:rsid w:val="00982877"/>
    <w:rsid w:val="00987332"/>
    <w:rsid w:val="009908C7"/>
    <w:rsid w:val="00993D3D"/>
    <w:rsid w:val="009A1228"/>
    <w:rsid w:val="009A324A"/>
    <w:rsid w:val="009A3FB3"/>
    <w:rsid w:val="009A6F7E"/>
    <w:rsid w:val="009B0513"/>
    <w:rsid w:val="009B198F"/>
    <w:rsid w:val="009B696D"/>
    <w:rsid w:val="009B77BD"/>
    <w:rsid w:val="009C36C2"/>
    <w:rsid w:val="009D4A70"/>
    <w:rsid w:val="009E3441"/>
    <w:rsid w:val="009E66DB"/>
    <w:rsid w:val="00A010C8"/>
    <w:rsid w:val="00A02EFF"/>
    <w:rsid w:val="00A03598"/>
    <w:rsid w:val="00A136A9"/>
    <w:rsid w:val="00A1550E"/>
    <w:rsid w:val="00A15D65"/>
    <w:rsid w:val="00A16681"/>
    <w:rsid w:val="00A17AC9"/>
    <w:rsid w:val="00A17BD6"/>
    <w:rsid w:val="00A35F0C"/>
    <w:rsid w:val="00A377D2"/>
    <w:rsid w:val="00A45A29"/>
    <w:rsid w:val="00A46EC4"/>
    <w:rsid w:val="00A85D22"/>
    <w:rsid w:val="00A94D25"/>
    <w:rsid w:val="00A95DBA"/>
    <w:rsid w:val="00A9610A"/>
    <w:rsid w:val="00A96F7E"/>
    <w:rsid w:val="00AA1012"/>
    <w:rsid w:val="00AA4B07"/>
    <w:rsid w:val="00AB264A"/>
    <w:rsid w:val="00AB37E8"/>
    <w:rsid w:val="00AB3E76"/>
    <w:rsid w:val="00AB4CD4"/>
    <w:rsid w:val="00AB52BB"/>
    <w:rsid w:val="00AC06B3"/>
    <w:rsid w:val="00AC70C9"/>
    <w:rsid w:val="00AE5403"/>
    <w:rsid w:val="00AF4D7F"/>
    <w:rsid w:val="00AF64FE"/>
    <w:rsid w:val="00B122FD"/>
    <w:rsid w:val="00B177CD"/>
    <w:rsid w:val="00B21F2D"/>
    <w:rsid w:val="00B23141"/>
    <w:rsid w:val="00B3444D"/>
    <w:rsid w:val="00B34CD2"/>
    <w:rsid w:val="00B40382"/>
    <w:rsid w:val="00B40D1C"/>
    <w:rsid w:val="00B42A37"/>
    <w:rsid w:val="00B71AEC"/>
    <w:rsid w:val="00B7409A"/>
    <w:rsid w:val="00B81397"/>
    <w:rsid w:val="00B91FFB"/>
    <w:rsid w:val="00B97757"/>
    <w:rsid w:val="00BA1F57"/>
    <w:rsid w:val="00BB03B8"/>
    <w:rsid w:val="00BD0194"/>
    <w:rsid w:val="00BD4CBF"/>
    <w:rsid w:val="00BD5B4E"/>
    <w:rsid w:val="00BE6DA9"/>
    <w:rsid w:val="00BE74E0"/>
    <w:rsid w:val="00C076C9"/>
    <w:rsid w:val="00C07D9D"/>
    <w:rsid w:val="00C128B0"/>
    <w:rsid w:val="00C1301F"/>
    <w:rsid w:val="00C23506"/>
    <w:rsid w:val="00C258AC"/>
    <w:rsid w:val="00C2747E"/>
    <w:rsid w:val="00C4088D"/>
    <w:rsid w:val="00C41840"/>
    <w:rsid w:val="00C453CD"/>
    <w:rsid w:val="00C5555D"/>
    <w:rsid w:val="00C60597"/>
    <w:rsid w:val="00C6092B"/>
    <w:rsid w:val="00C6207C"/>
    <w:rsid w:val="00C62DBF"/>
    <w:rsid w:val="00C72D97"/>
    <w:rsid w:val="00C8088A"/>
    <w:rsid w:val="00C83DCB"/>
    <w:rsid w:val="00C857A5"/>
    <w:rsid w:val="00CA5C1E"/>
    <w:rsid w:val="00CB4F31"/>
    <w:rsid w:val="00CB5B0A"/>
    <w:rsid w:val="00CC13D6"/>
    <w:rsid w:val="00CE23B3"/>
    <w:rsid w:val="00CE6F41"/>
    <w:rsid w:val="00CF0B27"/>
    <w:rsid w:val="00CF1CF4"/>
    <w:rsid w:val="00CF2B06"/>
    <w:rsid w:val="00CF2F51"/>
    <w:rsid w:val="00CF6BB7"/>
    <w:rsid w:val="00CF78C3"/>
    <w:rsid w:val="00CF7B3B"/>
    <w:rsid w:val="00D053E2"/>
    <w:rsid w:val="00D05625"/>
    <w:rsid w:val="00D06D20"/>
    <w:rsid w:val="00D12EF0"/>
    <w:rsid w:val="00D2086D"/>
    <w:rsid w:val="00D21A03"/>
    <w:rsid w:val="00D2229D"/>
    <w:rsid w:val="00D24428"/>
    <w:rsid w:val="00D24733"/>
    <w:rsid w:val="00D2664D"/>
    <w:rsid w:val="00D2781C"/>
    <w:rsid w:val="00D27BB5"/>
    <w:rsid w:val="00D31506"/>
    <w:rsid w:val="00D3181C"/>
    <w:rsid w:val="00D37EAF"/>
    <w:rsid w:val="00D51D9C"/>
    <w:rsid w:val="00D5260C"/>
    <w:rsid w:val="00D53F80"/>
    <w:rsid w:val="00D57DF4"/>
    <w:rsid w:val="00D626F0"/>
    <w:rsid w:val="00D64AF4"/>
    <w:rsid w:val="00DC057E"/>
    <w:rsid w:val="00DC15E9"/>
    <w:rsid w:val="00DC2A2A"/>
    <w:rsid w:val="00DD0A40"/>
    <w:rsid w:val="00DD1803"/>
    <w:rsid w:val="00DD4DDE"/>
    <w:rsid w:val="00DD7A18"/>
    <w:rsid w:val="00DE3ABE"/>
    <w:rsid w:val="00DE3E50"/>
    <w:rsid w:val="00DE6F59"/>
    <w:rsid w:val="00E11831"/>
    <w:rsid w:val="00E17453"/>
    <w:rsid w:val="00E21299"/>
    <w:rsid w:val="00E2368D"/>
    <w:rsid w:val="00E30336"/>
    <w:rsid w:val="00E30EA7"/>
    <w:rsid w:val="00E42A80"/>
    <w:rsid w:val="00E4399B"/>
    <w:rsid w:val="00E47B47"/>
    <w:rsid w:val="00E52107"/>
    <w:rsid w:val="00E54D08"/>
    <w:rsid w:val="00E575E0"/>
    <w:rsid w:val="00E641C3"/>
    <w:rsid w:val="00E81A96"/>
    <w:rsid w:val="00E82CD1"/>
    <w:rsid w:val="00E82FDA"/>
    <w:rsid w:val="00E858AB"/>
    <w:rsid w:val="00EA0118"/>
    <w:rsid w:val="00EB3D6A"/>
    <w:rsid w:val="00EC1B2B"/>
    <w:rsid w:val="00EC33D8"/>
    <w:rsid w:val="00EC5BD6"/>
    <w:rsid w:val="00ED02D2"/>
    <w:rsid w:val="00ED1A50"/>
    <w:rsid w:val="00ED5D91"/>
    <w:rsid w:val="00EF3B07"/>
    <w:rsid w:val="00F012E2"/>
    <w:rsid w:val="00F01AB1"/>
    <w:rsid w:val="00F05BB2"/>
    <w:rsid w:val="00F07A7C"/>
    <w:rsid w:val="00F1036D"/>
    <w:rsid w:val="00F1051C"/>
    <w:rsid w:val="00F11296"/>
    <w:rsid w:val="00F13D18"/>
    <w:rsid w:val="00F13D39"/>
    <w:rsid w:val="00F412BE"/>
    <w:rsid w:val="00F444B2"/>
    <w:rsid w:val="00F50F2C"/>
    <w:rsid w:val="00F5115C"/>
    <w:rsid w:val="00F524FE"/>
    <w:rsid w:val="00F6173B"/>
    <w:rsid w:val="00F7050B"/>
    <w:rsid w:val="00F70DCE"/>
    <w:rsid w:val="00F80B59"/>
    <w:rsid w:val="00F82E86"/>
    <w:rsid w:val="00F865CB"/>
    <w:rsid w:val="00F8753C"/>
    <w:rsid w:val="00F902BE"/>
    <w:rsid w:val="00FA234E"/>
    <w:rsid w:val="00FC0750"/>
    <w:rsid w:val="00FC082E"/>
    <w:rsid w:val="00FC1F87"/>
    <w:rsid w:val="00FD0446"/>
    <w:rsid w:val="00FD75F3"/>
    <w:rsid w:val="00FE0C49"/>
    <w:rsid w:val="00FF19B5"/>
    <w:rsid w:val="00FF2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276F"/>
    <w:pPr>
      <w:suppressAutoHyphens/>
      <w:autoSpaceDE w:val="0"/>
      <w:jc w:val="both"/>
    </w:pPr>
    <w:rPr>
      <w:rFonts w:ascii="Tms Rmn" w:hAnsi="Tms Rmn" w:cs="Tms Rmn"/>
      <w:lang w:eastAsia="ar-SA"/>
    </w:rPr>
  </w:style>
  <w:style w:type="paragraph" w:styleId="Nagwek1">
    <w:name w:val="heading 1"/>
    <w:basedOn w:val="Normalny"/>
    <w:next w:val="Normalny"/>
    <w:qFormat/>
    <w:rsid w:val="007C276F"/>
    <w:pPr>
      <w:keepNext/>
      <w:numPr>
        <w:numId w:val="1"/>
      </w:numPr>
      <w:spacing w:before="20" w:line="220" w:lineRule="exact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rsid w:val="007C276F"/>
    <w:pPr>
      <w:keepNext/>
      <w:numPr>
        <w:ilvl w:val="1"/>
        <w:numId w:val="1"/>
      </w:numPr>
      <w:tabs>
        <w:tab w:val="left" w:pos="0"/>
      </w:tabs>
      <w:spacing w:before="100" w:after="100"/>
      <w:outlineLvl w:val="1"/>
    </w:pPr>
    <w:rPr>
      <w:b/>
      <w:bCs/>
      <w:spacing w:val="70"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rsid w:val="007C276F"/>
    <w:pPr>
      <w:keepNext/>
      <w:numPr>
        <w:ilvl w:val="2"/>
        <w:numId w:val="1"/>
      </w:numPr>
      <w:tabs>
        <w:tab w:val="left" w:pos="2070"/>
        <w:tab w:val="left" w:pos="2160"/>
        <w:tab w:val="left" w:pos="2880"/>
        <w:tab w:val="left" w:pos="6675"/>
      </w:tabs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qFormat/>
    <w:rsid w:val="007C276F"/>
    <w:pPr>
      <w:keepNext/>
      <w:outlineLvl w:val="3"/>
    </w:pPr>
    <w:rPr>
      <w:sz w:val="28"/>
      <w:szCs w:val="28"/>
    </w:rPr>
  </w:style>
  <w:style w:type="paragraph" w:styleId="Nagwek5">
    <w:name w:val="heading 5"/>
    <w:basedOn w:val="Normalny"/>
    <w:next w:val="Normalny"/>
    <w:qFormat/>
    <w:rsid w:val="007C276F"/>
    <w:pPr>
      <w:overflowPunct w:val="0"/>
      <w:spacing w:before="240" w:after="60"/>
      <w:jc w:val="left"/>
      <w:textAlignment w:val="baseline"/>
      <w:outlineLvl w:val="4"/>
    </w:pPr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Nagwek6">
    <w:name w:val="heading 6"/>
    <w:basedOn w:val="Nagwek11"/>
    <w:next w:val="Tekstpodstawowy"/>
    <w:qFormat/>
    <w:rsid w:val="007C276F"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paragraph" w:styleId="Nagwek7">
    <w:name w:val="heading 7"/>
    <w:basedOn w:val="Nagwek11"/>
    <w:next w:val="Tekstpodstawowy"/>
    <w:qFormat/>
    <w:rsid w:val="007C276F"/>
    <w:pPr>
      <w:numPr>
        <w:ilvl w:val="6"/>
        <w:numId w:val="1"/>
      </w:numPr>
      <w:outlineLvl w:val="6"/>
    </w:pPr>
    <w:rPr>
      <w:b/>
      <w:bCs/>
      <w:sz w:val="21"/>
      <w:szCs w:val="21"/>
    </w:rPr>
  </w:style>
  <w:style w:type="paragraph" w:styleId="Nagwek8">
    <w:name w:val="heading 8"/>
    <w:basedOn w:val="Nagwek11"/>
    <w:next w:val="Tekstpodstawowy"/>
    <w:qFormat/>
    <w:rsid w:val="007C276F"/>
    <w:pPr>
      <w:numPr>
        <w:ilvl w:val="7"/>
        <w:numId w:val="1"/>
      </w:numPr>
      <w:outlineLvl w:val="7"/>
    </w:pPr>
    <w:rPr>
      <w:b/>
      <w:bCs/>
      <w:sz w:val="21"/>
      <w:szCs w:val="21"/>
    </w:rPr>
  </w:style>
  <w:style w:type="paragraph" w:styleId="Nagwek9">
    <w:name w:val="heading 9"/>
    <w:basedOn w:val="Nagwek11"/>
    <w:next w:val="Tekstpodstawowy"/>
    <w:qFormat/>
    <w:rsid w:val="007C276F"/>
    <w:pPr>
      <w:numPr>
        <w:ilvl w:val="8"/>
        <w:numId w:val="1"/>
      </w:numPr>
      <w:outlineLvl w:val="8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C276F"/>
  </w:style>
  <w:style w:type="character" w:customStyle="1" w:styleId="WW8Num1z1">
    <w:name w:val="WW8Num1z1"/>
    <w:rsid w:val="007C276F"/>
    <w:rPr>
      <w:rFonts w:ascii="TimesNewRomanPSMT" w:hAnsi="TimesNewRomanPSMT" w:cs="TimesNewRomanPSMT"/>
      <w:b/>
      <w:bCs/>
      <w:spacing w:val="70"/>
      <w:sz w:val="24"/>
      <w:szCs w:val="24"/>
    </w:rPr>
  </w:style>
  <w:style w:type="character" w:customStyle="1" w:styleId="WW8Num1z2">
    <w:name w:val="WW8Num1z2"/>
    <w:rsid w:val="007C276F"/>
  </w:style>
  <w:style w:type="character" w:customStyle="1" w:styleId="WW8Num1z3">
    <w:name w:val="WW8Num1z3"/>
    <w:rsid w:val="007C276F"/>
  </w:style>
  <w:style w:type="character" w:customStyle="1" w:styleId="WW8Num1z4">
    <w:name w:val="WW8Num1z4"/>
    <w:rsid w:val="007C276F"/>
  </w:style>
  <w:style w:type="character" w:customStyle="1" w:styleId="WW8Num1z5">
    <w:name w:val="WW8Num1z5"/>
    <w:rsid w:val="007C276F"/>
  </w:style>
  <w:style w:type="character" w:customStyle="1" w:styleId="WW8Num1z6">
    <w:name w:val="WW8Num1z6"/>
    <w:rsid w:val="007C276F"/>
  </w:style>
  <w:style w:type="character" w:customStyle="1" w:styleId="WW8Num1z7">
    <w:name w:val="WW8Num1z7"/>
    <w:rsid w:val="007C276F"/>
  </w:style>
  <w:style w:type="character" w:customStyle="1" w:styleId="WW8Num1z8">
    <w:name w:val="WW8Num1z8"/>
    <w:rsid w:val="007C276F"/>
  </w:style>
  <w:style w:type="character" w:customStyle="1" w:styleId="WW8Num2z0">
    <w:name w:val="WW8Num2z0"/>
    <w:rsid w:val="007C276F"/>
  </w:style>
  <w:style w:type="character" w:customStyle="1" w:styleId="WW8Num2z1">
    <w:name w:val="WW8Num2z1"/>
    <w:rsid w:val="007C276F"/>
  </w:style>
  <w:style w:type="character" w:customStyle="1" w:styleId="WW8Num2z2">
    <w:name w:val="WW8Num2z2"/>
    <w:rsid w:val="007C276F"/>
  </w:style>
  <w:style w:type="character" w:customStyle="1" w:styleId="WW8Num2z3">
    <w:name w:val="WW8Num2z3"/>
    <w:rsid w:val="007C276F"/>
  </w:style>
  <w:style w:type="character" w:customStyle="1" w:styleId="WW8Num2z4">
    <w:name w:val="WW8Num2z4"/>
    <w:rsid w:val="007C276F"/>
  </w:style>
  <w:style w:type="character" w:customStyle="1" w:styleId="WW8Num2z5">
    <w:name w:val="WW8Num2z5"/>
    <w:rsid w:val="007C276F"/>
  </w:style>
  <w:style w:type="character" w:customStyle="1" w:styleId="WW8Num2z6">
    <w:name w:val="WW8Num2z6"/>
    <w:rsid w:val="007C276F"/>
  </w:style>
  <w:style w:type="character" w:customStyle="1" w:styleId="WW8Num2z7">
    <w:name w:val="WW8Num2z7"/>
    <w:rsid w:val="007C276F"/>
  </w:style>
  <w:style w:type="character" w:customStyle="1" w:styleId="WW8Num2z8">
    <w:name w:val="WW8Num2z8"/>
    <w:rsid w:val="007C276F"/>
  </w:style>
  <w:style w:type="character" w:customStyle="1" w:styleId="WW8Num3z0">
    <w:name w:val="WW8Num3z0"/>
    <w:rsid w:val="007C276F"/>
    <w:rPr>
      <w:rFonts w:ascii="Symbol" w:hAnsi="Symbol" w:cs="Symbol" w:hint="default"/>
      <w:sz w:val="24"/>
      <w:szCs w:val="24"/>
    </w:rPr>
  </w:style>
  <w:style w:type="character" w:customStyle="1" w:styleId="WW8Num4z0">
    <w:name w:val="WW8Num4z0"/>
    <w:rsid w:val="007C276F"/>
    <w:rPr>
      <w:rFonts w:ascii="Symbol" w:hAnsi="Symbol" w:cs="Symbol" w:hint="default"/>
      <w:sz w:val="24"/>
      <w:szCs w:val="24"/>
    </w:rPr>
  </w:style>
  <w:style w:type="character" w:customStyle="1" w:styleId="WW8Num5z0">
    <w:name w:val="WW8Num5z0"/>
    <w:rsid w:val="007C276F"/>
    <w:rPr>
      <w:rFonts w:ascii="Times New Roman" w:hAnsi="Times New Roman" w:cs="Times New Roman" w:hint="default"/>
      <w:strike/>
      <w:color w:val="FF0000"/>
      <w:sz w:val="24"/>
      <w:szCs w:val="24"/>
      <w:shd w:val="clear" w:color="auto" w:fill="FFFF00"/>
    </w:rPr>
  </w:style>
  <w:style w:type="character" w:customStyle="1" w:styleId="WW8Num6z0">
    <w:name w:val="WW8Num6z0"/>
    <w:rsid w:val="007C276F"/>
    <w:rPr>
      <w:rFonts w:ascii="Times New Roman" w:hAnsi="Times New Roman" w:cs="Times New Roman"/>
      <w:sz w:val="24"/>
      <w:szCs w:val="24"/>
    </w:rPr>
  </w:style>
  <w:style w:type="character" w:customStyle="1" w:styleId="WW8Num7z0">
    <w:name w:val="WW8Num7z0"/>
    <w:rsid w:val="007C276F"/>
    <w:rPr>
      <w:rFonts w:ascii="Times New Roman" w:hAnsi="Times New Roman" w:cs="Times New Roman" w:hint="default"/>
      <w:sz w:val="24"/>
      <w:szCs w:val="24"/>
    </w:rPr>
  </w:style>
  <w:style w:type="character" w:customStyle="1" w:styleId="WW8Num8z0">
    <w:name w:val="WW8Num8z0"/>
    <w:rsid w:val="007C276F"/>
    <w:rPr>
      <w:rFonts w:ascii="Times New Roman" w:hAnsi="Times New Roman" w:cs="Times New Roman" w:hint="default"/>
      <w:sz w:val="24"/>
      <w:szCs w:val="24"/>
      <w:vertAlign w:val="superscript"/>
    </w:rPr>
  </w:style>
  <w:style w:type="character" w:customStyle="1" w:styleId="WW8Num9z0">
    <w:name w:val="WW8Num9z0"/>
    <w:rsid w:val="007C276F"/>
    <w:rPr>
      <w:rFonts w:ascii="Symbol" w:hAnsi="Symbol" w:cs="Symbol" w:hint="default"/>
      <w:sz w:val="24"/>
      <w:szCs w:val="24"/>
    </w:rPr>
  </w:style>
  <w:style w:type="character" w:customStyle="1" w:styleId="WW8Num10z0">
    <w:name w:val="WW8Num10z0"/>
    <w:rsid w:val="007C276F"/>
    <w:rPr>
      <w:rFonts w:ascii="Times New Roman" w:hAnsi="Times New Roman" w:cs="Arial" w:hint="default"/>
      <w:sz w:val="24"/>
      <w:szCs w:val="24"/>
      <w:shd w:val="clear" w:color="auto" w:fill="FFFF00"/>
    </w:rPr>
  </w:style>
  <w:style w:type="character" w:customStyle="1" w:styleId="WW8Num11z0">
    <w:name w:val="WW8Num11z0"/>
    <w:rsid w:val="007C276F"/>
  </w:style>
  <w:style w:type="character" w:customStyle="1" w:styleId="WW8Num11z1">
    <w:name w:val="WW8Num11z1"/>
    <w:rsid w:val="007C276F"/>
  </w:style>
  <w:style w:type="character" w:customStyle="1" w:styleId="WW8Num12z0">
    <w:name w:val="WW8Num12z0"/>
    <w:rsid w:val="007C276F"/>
    <w:rPr>
      <w:rFonts w:ascii="Symbol" w:hAnsi="Symbol" w:cs="Symbol" w:hint="default"/>
    </w:rPr>
  </w:style>
  <w:style w:type="character" w:customStyle="1" w:styleId="WW8Num12z1">
    <w:name w:val="WW8Num12z1"/>
    <w:rsid w:val="007C276F"/>
    <w:rPr>
      <w:rFonts w:ascii="Courier New" w:hAnsi="Courier New" w:cs="Courier New" w:hint="default"/>
    </w:rPr>
  </w:style>
  <w:style w:type="character" w:customStyle="1" w:styleId="WW8Num13z0">
    <w:name w:val="WW8Num13z0"/>
    <w:rsid w:val="007C276F"/>
    <w:rPr>
      <w:rFonts w:ascii="Symbol" w:hAnsi="Symbol" w:cs="Symbol" w:hint="default"/>
    </w:rPr>
  </w:style>
  <w:style w:type="character" w:customStyle="1" w:styleId="WW8Num13z1">
    <w:name w:val="WW8Num13z1"/>
    <w:rsid w:val="007C276F"/>
    <w:rPr>
      <w:rFonts w:ascii="Courier New" w:hAnsi="Courier New" w:cs="Courier New" w:hint="default"/>
    </w:rPr>
  </w:style>
  <w:style w:type="character" w:customStyle="1" w:styleId="WW8Num14z0">
    <w:name w:val="WW8Num14z0"/>
    <w:rsid w:val="007C276F"/>
    <w:rPr>
      <w:rFonts w:ascii="Wingdings" w:hAnsi="Wingdings" w:cs="Wingdings" w:hint="default"/>
      <w:sz w:val="24"/>
      <w:szCs w:val="24"/>
    </w:rPr>
  </w:style>
  <w:style w:type="character" w:customStyle="1" w:styleId="WW8Num15z0">
    <w:name w:val="WW8Num15z0"/>
    <w:rsid w:val="007C276F"/>
    <w:rPr>
      <w:rFonts w:ascii="Symbol" w:hAnsi="Symbol" w:cs="Symbol" w:hint="default"/>
      <w:sz w:val="24"/>
      <w:szCs w:val="24"/>
    </w:rPr>
  </w:style>
  <w:style w:type="character" w:customStyle="1" w:styleId="WW8Num15z1">
    <w:name w:val="WW8Num15z1"/>
    <w:rsid w:val="007C276F"/>
    <w:rPr>
      <w:rFonts w:ascii="OpenSymbol" w:hAnsi="OpenSymbol" w:cs="Courier New" w:hint="default"/>
    </w:rPr>
  </w:style>
  <w:style w:type="character" w:customStyle="1" w:styleId="WW8Num16z0">
    <w:name w:val="WW8Num16z0"/>
    <w:rsid w:val="007C276F"/>
    <w:rPr>
      <w:rFonts w:ascii="Symbol" w:hAnsi="Symbol" w:cs="Symbol" w:hint="default"/>
      <w:sz w:val="24"/>
      <w:szCs w:val="24"/>
    </w:rPr>
  </w:style>
  <w:style w:type="character" w:customStyle="1" w:styleId="WW8Num17z0">
    <w:name w:val="WW8Num17z0"/>
    <w:rsid w:val="007C276F"/>
    <w:rPr>
      <w:rFonts w:ascii="Symbol" w:hAnsi="Symbol" w:cs="Symbol" w:hint="default"/>
      <w:sz w:val="24"/>
      <w:szCs w:val="24"/>
      <w:shd w:val="clear" w:color="auto" w:fill="FFFF00"/>
    </w:rPr>
  </w:style>
  <w:style w:type="character" w:customStyle="1" w:styleId="WW8Num18z0">
    <w:name w:val="WW8Num18z0"/>
    <w:rsid w:val="007C276F"/>
    <w:rPr>
      <w:rFonts w:ascii="Times New Roman" w:hAnsi="Times New Roman" w:cs="Times New Roman"/>
      <w:sz w:val="24"/>
      <w:szCs w:val="24"/>
    </w:rPr>
  </w:style>
  <w:style w:type="character" w:customStyle="1" w:styleId="WW8Num19z0">
    <w:name w:val="WW8Num19z0"/>
    <w:rsid w:val="007C276F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7C276F"/>
    <w:rPr>
      <w:rFonts w:ascii="Symbol" w:hAnsi="Symbol" w:cs="Symbol" w:hint="default"/>
      <w:sz w:val="24"/>
      <w:szCs w:val="24"/>
    </w:rPr>
  </w:style>
  <w:style w:type="character" w:customStyle="1" w:styleId="WW8Num21z0">
    <w:name w:val="WW8Num21z0"/>
    <w:rsid w:val="007C276F"/>
    <w:rPr>
      <w:rFonts w:ascii="Times New Roman" w:hAnsi="Times New Roman" w:cs="Times New Roman"/>
      <w:sz w:val="24"/>
      <w:szCs w:val="24"/>
    </w:rPr>
  </w:style>
  <w:style w:type="character" w:customStyle="1" w:styleId="WW8Num22z0">
    <w:name w:val="WW8Num22z0"/>
    <w:rsid w:val="007C276F"/>
    <w:rPr>
      <w:rFonts w:ascii="Symbol" w:hAnsi="Symbol" w:cs="Symbol" w:hint="default"/>
      <w:sz w:val="24"/>
      <w:szCs w:val="24"/>
    </w:rPr>
  </w:style>
  <w:style w:type="character" w:customStyle="1" w:styleId="WW8Num22z1">
    <w:name w:val="WW8Num22z1"/>
    <w:rsid w:val="007C276F"/>
    <w:rPr>
      <w:rFonts w:ascii="Courier New" w:hAnsi="Courier New" w:cs="Courier New" w:hint="default"/>
    </w:rPr>
  </w:style>
  <w:style w:type="character" w:customStyle="1" w:styleId="WW8Num23z0">
    <w:name w:val="WW8Num23z0"/>
    <w:rsid w:val="007C276F"/>
    <w:rPr>
      <w:rFonts w:ascii="Times New Roman" w:hAnsi="Times New Roman" w:cs="Times New Roman" w:hint="default"/>
      <w:sz w:val="24"/>
      <w:szCs w:val="24"/>
    </w:rPr>
  </w:style>
  <w:style w:type="character" w:customStyle="1" w:styleId="WW8Num24z0">
    <w:name w:val="WW8Num24z0"/>
    <w:rsid w:val="007C276F"/>
    <w:rPr>
      <w:rFonts w:ascii="Symbol" w:hAnsi="Symbol" w:cs="Symbol" w:hint="default"/>
      <w:sz w:val="24"/>
      <w:szCs w:val="24"/>
    </w:rPr>
  </w:style>
  <w:style w:type="character" w:customStyle="1" w:styleId="WW8Num24z1">
    <w:name w:val="WW8Num24z1"/>
    <w:rsid w:val="007C276F"/>
    <w:rPr>
      <w:rFonts w:ascii="Courier New" w:hAnsi="Courier New" w:cs="Courier New" w:hint="default"/>
    </w:rPr>
  </w:style>
  <w:style w:type="character" w:customStyle="1" w:styleId="WW8Num25z0">
    <w:name w:val="WW8Num25z0"/>
    <w:rsid w:val="007C276F"/>
    <w:rPr>
      <w:rFonts w:ascii="Symbol" w:hAnsi="Symbol" w:cs="Symbol" w:hint="default"/>
      <w:sz w:val="24"/>
      <w:szCs w:val="24"/>
    </w:rPr>
  </w:style>
  <w:style w:type="character" w:customStyle="1" w:styleId="WW8Num25z1">
    <w:name w:val="WW8Num25z1"/>
    <w:rsid w:val="007C276F"/>
    <w:rPr>
      <w:rFonts w:ascii="Courier New" w:hAnsi="Courier New" w:cs="Courier New" w:hint="default"/>
    </w:rPr>
  </w:style>
  <w:style w:type="character" w:customStyle="1" w:styleId="WW8Num26z0">
    <w:name w:val="WW8Num26z0"/>
    <w:rsid w:val="007C276F"/>
    <w:rPr>
      <w:rFonts w:ascii="Symbol" w:hAnsi="Symbol" w:cs="Symbol" w:hint="default"/>
      <w:sz w:val="24"/>
      <w:szCs w:val="24"/>
    </w:rPr>
  </w:style>
  <w:style w:type="character" w:customStyle="1" w:styleId="WW8Num26z1">
    <w:name w:val="WW8Num26z1"/>
    <w:rsid w:val="007C276F"/>
    <w:rPr>
      <w:rFonts w:ascii="Courier New" w:hAnsi="Courier New" w:cs="Courier New" w:hint="default"/>
    </w:rPr>
  </w:style>
  <w:style w:type="character" w:customStyle="1" w:styleId="WW8Num27z0">
    <w:name w:val="WW8Num27z0"/>
    <w:rsid w:val="007C276F"/>
    <w:rPr>
      <w:rFonts w:ascii="Symbol" w:hAnsi="Symbol" w:cs="Symbol" w:hint="default"/>
    </w:rPr>
  </w:style>
  <w:style w:type="character" w:customStyle="1" w:styleId="WW8Num27z1">
    <w:name w:val="WW8Num27z1"/>
    <w:rsid w:val="007C276F"/>
    <w:rPr>
      <w:rFonts w:ascii="Symbol" w:hAnsi="Symbol" w:cs="Symbol" w:hint="default"/>
      <w:sz w:val="20"/>
    </w:rPr>
  </w:style>
  <w:style w:type="character" w:customStyle="1" w:styleId="WW8Num27z2">
    <w:name w:val="WW8Num27z2"/>
    <w:rsid w:val="007C276F"/>
    <w:rPr>
      <w:rFonts w:ascii="Wingdings" w:hAnsi="Wingdings" w:cs="Wingdings" w:hint="default"/>
    </w:rPr>
  </w:style>
  <w:style w:type="character" w:customStyle="1" w:styleId="WW8Num27z3">
    <w:name w:val="WW8Num27z3"/>
    <w:rsid w:val="007C276F"/>
    <w:rPr>
      <w:rFonts w:ascii="Arial" w:hAnsi="Arial" w:cs="Arial" w:hint="default"/>
      <w:b/>
      <w:i w:val="0"/>
      <w:sz w:val="24"/>
      <w:szCs w:val="24"/>
    </w:rPr>
  </w:style>
  <w:style w:type="character" w:customStyle="1" w:styleId="WW8Num27z4">
    <w:name w:val="WW8Num27z4"/>
    <w:rsid w:val="007C276F"/>
    <w:rPr>
      <w:rFonts w:ascii="Courier New" w:hAnsi="Courier New" w:cs="Courier New" w:hint="default"/>
    </w:rPr>
  </w:style>
  <w:style w:type="character" w:customStyle="1" w:styleId="WW8Num27z5">
    <w:name w:val="WW8Num27z5"/>
    <w:rsid w:val="007C276F"/>
    <w:rPr>
      <w:rFonts w:hint="default"/>
    </w:rPr>
  </w:style>
  <w:style w:type="character" w:customStyle="1" w:styleId="WW8Num28z0">
    <w:name w:val="WW8Num28z0"/>
    <w:rsid w:val="007C276F"/>
    <w:rPr>
      <w:rFonts w:ascii="Symbol" w:hAnsi="Symbol" w:cs="Symbol" w:hint="default"/>
      <w:sz w:val="24"/>
      <w:szCs w:val="24"/>
    </w:rPr>
  </w:style>
  <w:style w:type="character" w:customStyle="1" w:styleId="WW8Num29z0">
    <w:name w:val="WW8Num29z0"/>
    <w:rsid w:val="007C276F"/>
    <w:rPr>
      <w:rFonts w:ascii="Symbol" w:eastAsia="Arial" w:hAnsi="Symbol" w:cs="Symbol" w:hint="default"/>
      <w:sz w:val="24"/>
      <w:szCs w:val="24"/>
    </w:rPr>
  </w:style>
  <w:style w:type="character" w:customStyle="1" w:styleId="WW8Num29z1">
    <w:name w:val="WW8Num29z1"/>
    <w:rsid w:val="007C276F"/>
    <w:rPr>
      <w:rFonts w:ascii="OpenSymbol" w:hAnsi="OpenSymbol" w:cs="OpenSymbol"/>
    </w:rPr>
  </w:style>
  <w:style w:type="character" w:customStyle="1" w:styleId="WW8Num30z0">
    <w:name w:val="WW8Num30z0"/>
    <w:rsid w:val="007C276F"/>
    <w:rPr>
      <w:rFonts w:ascii="Times New Roman" w:eastAsia="Arial" w:hAnsi="Times New Roman" w:cs="Times New Roman" w:hint="default"/>
      <w:color w:val="000000"/>
      <w:sz w:val="24"/>
      <w:szCs w:val="24"/>
    </w:rPr>
  </w:style>
  <w:style w:type="character" w:customStyle="1" w:styleId="WW8Num30z1">
    <w:name w:val="WW8Num30z1"/>
    <w:rsid w:val="007C276F"/>
    <w:rPr>
      <w:rFonts w:ascii="Courier New" w:hAnsi="Courier New" w:cs="Courier New" w:hint="default"/>
    </w:rPr>
  </w:style>
  <w:style w:type="character" w:customStyle="1" w:styleId="WW8Num31z0">
    <w:name w:val="WW8Num31z0"/>
    <w:rsid w:val="007C276F"/>
    <w:rPr>
      <w:rFonts w:hint="default"/>
    </w:rPr>
  </w:style>
  <w:style w:type="character" w:customStyle="1" w:styleId="WW8Num31z1">
    <w:name w:val="WW8Num31z1"/>
    <w:rsid w:val="007C276F"/>
    <w:rPr>
      <w:rFonts w:ascii="Courier New" w:hAnsi="Courier New" w:cs="Courier New" w:hint="default"/>
    </w:rPr>
  </w:style>
  <w:style w:type="character" w:customStyle="1" w:styleId="WW8Num32z0">
    <w:name w:val="WW8Num32z0"/>
    <w:rsid w:val="007C276F"/>
    <w:rPr>
      <w:rFonts w:ascii="Symbol" w:hAnsi="Symbol" w:cs="Symbol" w:hint="default"/>
    </w:rPr>
  </w:style>
  <w:style w:type="character" w:customStyle="1" w:styleId="WW8Num32z1">
    <w:name w:val="WW8Num32z1"/>
    <w:rsid w:val="007C276F"/>
    <w:rPr>
      <w:rFonts w:ascii="Courier New" w:hAnsi="Courier New" w:cs="Courier New" w:hint="default"/>
    </w:rPr>
  </w:style>
  <w:style w:type="character" w:customStyle="1" w:styleId="WW8Num33z0">
    <w:name w:val="WW8Num33z0"/>
    <w:rsid w:val="007C276F"/>
    <w:rPr>
      <w:rFonts w:ascii="Symbol" w:hAnsi="Symbol" w:cs="Symbol" w:hint="default"/>
      <w:sz w:val="24"/>
      <w:szCs w:val="24"/>
    </w:rPr>
  </w:style>
  <w:style w:type="character" w:customStyle="1" w:styleId="WW8Num33z1">
    <w:name w:val="WW8Num33z1"/>
    <w:rsid w:val="007C276F"/>
    <w:rPr>
      <w:rFonts w:ascii="Courier New" w:hAnsi="Courier New" w:cs="Courier New" w:hint="default"/>
    </w:rPr>
  </w:style>
  <w:style w:type="character" w:customStyle="1" w:styleId="WW8Num34z0">
    <w:name w:val="WW8Num34z0"/>
    <w:rsid w:val="007C276F"/>
    <w:rPr>
      <w:rFonts w:ascii="Symbol" w:hAnsi="Symbol" w:cs="Symbol" w:hint="default"/>
      <w:lang w:val="pl-PL"/>
    </w:rPr>
  </w:style>
  <w:style w:type="character" w:customStyle="1" w:styleId="WW8Num34z1">
    <w:name w:val="WW8Num34z1"/>
    <w:rsid w:val="007C276F"/>
    <w:rPr>
      <w:rFonts w:ascii="Symbol" w:hAnsi="Symbol" w:cs="Symbol" w:hint="default"/>
      <w:sz w:val="20"/>
    </w:rPr>
  </w:style>
  <w:style w:type="character" w:customStyle="1" w:styleId="WW8Num35z0">
    <w:name w:val="WW8Num35z0"/>
    <w:rsid w:val="007C276F"/>
    <w:rPr>
      <w:rFonts w:ascii="Symbol" w:hAnsi="Symbol" w:cs="Symbol" w:hint="default"/>
    </w:rPr>
  </w:style>
  <w:style w:type="character" w:customStyle="1" w:styleId="WW8Num35z1">
    <w:name w:val="WW8Num35z1"/>
    <w:rsid w:val="007C276F"/>
    <w:rPr>
      <w:rFonts w:ascii="Courier New" w:hAnsi="Courier New" w:cs="Courier New" w:hint="default"/>
    </w:rPr>
  </w:style>
  <w:style w:type="character" w:customStyle="1" w:styleId="WW8Num35z2">
    <w:name w:val="WW8Num35z2"/>
    <w:rsid w:val="007C276F"/>
    <w:rPr>
      <w:rFonts w:ascii="Wingdings" w:hAnsi="Wingdings" w:cs="Wingdings" w:hint="default"/>
    </w:rPr>
  </w:style>
  <w:style w:type="character" w:customStyle="1" w:styleId="WW8Num36z0">
    <w:name w:val="WW8Num36z0"/>
    <w:rsid w:val="007C276F"/>
    <w:rPr>
      <w:rFonts w:ascii="Symbol" w:hAnsi="Symbol" w:cs="Symbol" w:hint="default"/>
    </w:rPr>
  </w:style>
  <w:style w:type="character" w:customStyle="1" w:styleId="WW8Num36z1">
    <w:name w:val="WW8Num36z1"/>
    <w:rsid w:val="007C276F"/>
    <w:rPr>
      <w:rFonts w:ascii="Courier New" w:hAnsi="Courier New" w:cs="Courier New" w:hint="default"/>
    </w:rPr>
  </w:style>
  <w:style w:type="character" w:customStyle="1" w:styleId="WW8Num36z2">
    <w:name w:val="WW8Num36z2"/>
    <w:rsid w:val="007C276F"/>
    <w:rPr>
      <w:rFonts w:ascii="Wingdings" w:hAnsi="Wingdings" w:cs="Wingdings" w:hint="default"/>
    </w:rPr>
  </w:style>
  <w:style w:type="character" w:customStyle="1" w:styleId="WW8Num37z0">
    <w:name w:val="WW8Num37z0"/>
    <w:rsid w:val="007C276F"/>
    <w:rPr>
      <w:rFonts w:ascii="Times New Roman" w:hAnsi="Times New Roman" w:cs="Times New Roman" w:hint="default"/>
      <w:sz w:val="24"/>
      <w:szCs w:val="24"/>
    </w:rPr>
  </w:style>
  <w:style w:type="character" w:customStyle="1" w:styleId="WW8Num37z1">
    <w:name w:val="WW8Num37z1"/>
    <w:rsid w:val="007C276F"/>
    <w:rPr>
      <w:rFonts w:ascii="Courier New" w:hAnsi="Courier New" w:cs="Courier New" w:hint="default"/>
    </w:rPr>
  </w:style>
  <w:style w:type="character" w:customStyle="1" w:styleId="WW8Num37z2">
    <w:name w:val="WW8Num37z2"/>
    <w:rsid w:val="007C276F"/>
    <w:rPr>
      <w:rFonts w:ascii="Wingdings" w:hAnsi="Wingdings" w:cs="Wingdings" w:hint="default"/>
    </w:rPr>
  </w:style>
  <w:style w:type="character" w:customStyle="1" w:styleId="WW8Num38z0">
    <w:name w:val="WW8Num38z0"/>
    <w:rsid w:val="007C276F"/>
    <w:rPr>
      <w:rFonts w:hint="default"/>
    </w:rPr>
  </w:style>
  <w:style w:type="character" w:customStyle="1" w:styleId="WW8Num38z1">
    <w:name w:val="WW8Num38z1"/>
    <w:rsid w:val="007C276F"/>
  </w:style>
  <w:style w:type="character" w:customStyle="1" w:styleId="WW8Num38z2">
    <w:name w:val="WW8Num38z2"/>
    <w:rsid w:val="007C276F"/>
  </w:style>
  <w:style w:type="character" w:customStyle="1" w:styleId="Domylnaczcionkaakapitu4">
    <w:name w:val="Domyślna czcionka akapitu4"/>
    <w:rsid w:val="007C276F"/>
  </w:style>
  <w:style w:type="character" w:customStyle="1" w:styleId="WW8Num16z1">
    <w:name w:val="WW8Num16z1"/>
    <w:rsid w:val="007C276F"/>
    <w:rPr>
      <w:rFonts w:ascii="Courier New" w:hAnsi="Courier New" w:cs="Courier New" w:hint="default"/>
    </w:rPr>
  </w:style>
  <w:style w:type="character" w:customStyle="1" w:styleId="WW8Num17z1">
    <w:name w:val="WW8Num17z1"/>
    <w:rsid w:val="007C276F"/>
    <w:rPr>
      <w:rFonts w:ascii="Courier New" w:hAnsi="Courier New" w:cs="Courier New" w:hint="default"/>
    </w:rPr>
  </w:style>
  <w:style w:type="character" w:customStyle="1" w:styleId="WW8Num18z1">
    <w:name w:val="WW8Num18z1"/>
    <w:rsid w:val="007C276F"/>
    <w:rPr>
      <w:rFonts w:ascii="TimesNewRomanPSMT" w:hAnsi="TimesNewRomanPSMT" w:cs="TimesNewRomanPSMT"/>
      <w:b/>
      <w:bCs/>
      <w:spacing w:val="70"/>
      <w:sz w:val="24"/>
      <w:szCs w:val="24"/>
    </w:rPr>
  </w:style>
  <w:style w:type="character" w:customStyle="1" w:styleId="WW8Num20z1">
    <w:name w:val="WW8Num20z1"/>
    <w:rsid w:val="007C276F"/>
    <w:rPr>
      <w:rFonts w:ascii="Courier New" w:hAnsi="Courier New" w:cs="Courier New" w:hint="default"/>
    </w:rPr>
  </w:style>
  <w:style w:type="character" w:customStyle="1" w:styleId="WW8Num21z1">
    <w:name w:val="WW8Num21z1"/>
    <w:rsid w:val="007C276F"/>
    <w:rPr>
      <w:rFonts w:ascii="Times New Roman" w:eastAsia="Times New Roman" w:hAnsi="Times New Roman" w:cs="Times New Roman"/>
    </w:rPr>
  </w:style>
  <w:style w:type="character" w:customStyle="1" w:styleId="WW8Num21z2">
    <w:name w:val="WW8Num21z2"/>
    <w:rsid w:val="007C276F"/>
    <w:rPr>
      <w:rFonts w:ascii="Symbol" w:hAnsi="Symbol" w:cs="Symbol" w:hint="default"/>
    </w:rPr>
  </w:style>
  <w:style w:type="character" w:customStyle="1" w:styleId="WW8Num22z2">
    <w:name w:val="WW8Num22z2"/>
    <w:rsid w:val="007C276F"/>
    <w:rPr>
      <w:rFonts w:ascii="Wingdings" w:hAnsi="Wingdings" w:cs="Wingdings" w:hint="default"/>
    </w:rPr>
  </w:style>
  <w:style w:type="character" w:customStyle="1" w:styleId="Domylnaczcionkaakapitu3">
    <w:name w:val="Domyślna czcionka akapitu3"/>
    <w:rsid w:val="007C276F"/>
  </w:style>
  <w:style w:type="character" w:customStyle="1" w:styleId="WW8Num10z1">
    <w:name w:val="WW8Num10z1"/>
    <w:rsid w:val="007C276F"/>
    <w:rPr>
      <w:rFonts w:ascii="OpenSymbol" w:hAnsi="OpenSymbol" w:cs="OpenSymbol"/>
    </w:rPr>
  </w:style>
  <w:style w:type="character" w:customStyle="1" w:styleId="Domylnaczcionkaakapitu2">
    <w:name w:val="Domyślna czcionka akapitu2"/>
    <w:rsid w:val="007C276F"/>
  </w:style>
  <w:style w:type="character" w:customStyle="1" w:styleId="WW8Num3z1">
    <w:name w:val="WW8Num3z1"/>
    <w:rsid w:val="007C276F"/>
    <w:rPr>
      <w:rFonts w:ascii="Courier New" w:hAnsi="Courier New" w:cs="Courier New" w:hint="default"/>
    </w:rPr>
  </w:style>
  <w:style w:type="character" w:customStyle="1" w:styleId="WW8Num3z2">
    <w:name w:val="WW8Num3z2"/>
    <w:rsid w:val="007C276F"/>
    <w:rPr>
      <w:rFonts w:ascii="Wingdings" w:hAnsi="Wingdings" w:cs="Wingdings" w:hint="default"/>
    </w:rPr>
  </w:style>
  <w:style w:type="character" w:customStyle="1" w:styleId="WW8Num4z1">
    <w:name w:val="WW8Num4z1"/>
    <w:rsid w:val="007C276F"/>
    <w:rPr>
      <w:rFonts w:ascii="Courier New" w:hAnsi="Courier New" w:cs="Courier New" w:hint="default"/>
    </w:rPr>
  </w:style>
  <w:style w:type="character" w:customStyle="1" w:styleId="WW8Num4z2">
    <w:name w:val="WW8Num4z2"/>
    <w:rsid w:val="007C276F"/>
    <w:rPr>
      <w:rFonts w:ascii="Wingdings" w:hAnsi="Wingdings" w:cs="Wingdings" w:hint="default"/>
    </w:rPr>
  </w:style>
  <w:style w:type="character" w:customStyle="1" w:styleId="WW8Num5z1">
    <w:name w:val="WW8Num5z1"/>
    <w:rsid w:val="007C276F"/>
  </w:style>
  <w:style w:type="character" w:customStyle="1" w:styleId="WW8Num5z2">
    <w:name w:val="WW8Num5z2"/>
    <w:rsid w:val="007C276F"/>
  </w:style>
  <w:style w:type="character" w:customStyle="1" w:styleId="WW8Num5z3">
    <w:name w:val="WW8Num5z3"/>
    <w:rsid w:val="007C276F"/>
  </w:style>
  <w:style w:type="character" w:customStyle="1" w:styleId="WW8Num5z4">
    <w:name w:val="WW8Num5z4"/>
    <w:rsid w:val="007C276F"/>
  </w:style>
  <w:style w:type="character" w:customStyle="1" w:styleId="WW8Num5z5">
    <w:name w:val="WW8Num5z5"/>
    <w:rsid w:val="007C276F"/>
  </w:style>
  <w:style w:type="character" w:customStyle="1" w:styleId="WW8Num5z6">
    <w:name w:val="WW8Num5z6"/>
    <w:rsid w:val="007C276F"/>
  </w:style>
  <w:style w:type="character" w:customStyle="1" w:styleId="WW8Num5z7">
    <w:name w:val="WW8Num5z7"/>
    <w:rsid w:val="007C276F"/>
  </w:style>
  <w:style w:type="character" w:customStyle="1" w:styleId="WW8Num5z8">
    <w:name w:val="WW8Num5z8"/>
    <w:rsid w:val="007C276F"/>
  </w:style>
  <w:style w:type="character" w:customStyle="1" w:styleId="WW8Num6z1">
    <w:name w:val="WW8Num6z1"/>
    <w:rsid w:val="007C276F"/>
  </w:style>
  <w:style w:type="character" w:customStyle="1" w:styleId="WW8Num6z2">
    <w:name w:val="WW8Num6z2"/>
    <w:rsid w:val="007C276F"/>
    <w:rPr>
      <w:rFonts w:ascii="Symbol" w:hAnsi="Symbol" w:cs="Symbol" w:hint="default"/>
    </w:rPr>
  </w:style>
  <w:style w:type="character" w:customStyle="1" w:styleId="WW8Num6z3">
    <w:name w:val="WW8Num6z3"/>
    <w:rsid w:val="007C276F"/>
  </w:style>
  <w:style w:type="character" w:customStyle="1" w:styleId="WW8Num6z4">
    <w:name w:val="WW8Num6z4"/>
    <w:rsid w:val="007C276F"/>
  </w:style>
  <w:style w:type="character" w:customStyle="1" w:styleId="WW8Num6z5">
    <w:name w:val="WW8Num6z5"/>
    <w:rsid w:val="007C276F"/>
  </w:style>
  <w:style w:type="character" w:customStyle="1" w:styleId="WW8Num6z6">
    <w:name w:val="WW8Num6z6"/>
    <w:rsid w:val="007C276F"/>
  </w:style>
  <w:style w:type="character" w:customStyle="1" w:styleId="WW8Num6z7">
    <w:name w:val="WW8Num6z7"/>
    <w:rsid w:val="007C276F"/>
  </w:style>
  <w:style w:type="character" w:customStyle="1" w:styleId="WW8Num6z8">
    <w:name w:val="WW8Num6z8"/>
    <w:rsid w:val="007C276F"/>
  </w:style>
  <w:style w:type="character" w:customStyle="1" w:styleId="WW8Num9z1">
    <w:name w:val="WW8Num9z1"/>
    <w:rsid w:val="007C276F"/>
    <w:rPr>
      <w:rFonts w:ascii="Courier New" w:hAnsi="Courier New" w:cs="Courier New" w:hint="default"/>
    </w:rPr>
  </w:style>
  <w:style w:type="character" w:customStyle="1" w:styleId="WW8Num9z2">
    <w:name w:val="WW8Num9z2"/>
    <w:rsid w:val="007C276F"/>
    <w:rPr>
      <w:rFonts w:ascii="Wingdings" w:hAnsi="Wingdings" w:cs="Wingdings" w:hint="default"/>
    </w:rPr>
  </w:style>
  <w:style w:type="character" w:customStyle="1" w:styleId="WW8Num11z2">
    <w:name w:val="WW8Num11z2"/>
    <w:rsid w:val="007C276F"/>
  </w:style>
  <w:style w:type="character" w:customStyle="1" w:styleId="WW8Num11z3">
    <w:name w:val="WW8Num11z3"/>
    <w:rsid w:val="007C276F"/>
  </w:style>
  <w:style w:type="character" w:customStyle="1" w:styleId="WW8Num11z4">
    <w:name w:val="WW8Num11z4"/>
    <w:rsid w:val="007C276F"/>
  </w:style>
  <w:style w:type="character" w:customStyle="1" w:styleId="WW8Num11z5">
    <w:name w:val="WW8Num11z5"/>
    <w:rsid w:val="007C276F"/>
  </w:style>
  <w:style w:type="character" w:customStyle="1" w:styleId="WW8Num11z6">
    <w:name w:val="WW8Num11z6"/>
    <w:rsid w:val="007C276F"/>
  </w:style>
  <w:style w:type="character" w:customStyle="1" w:styleId="WW8Num11z7">
    <w:name w:val="WW8Num11z7"/>
    <w:rsid w:val="007C276F"/>
  </w:style>
  <w:style w:type="character" w:customStyle="1" w:styleId="WW8Num11z8">
    <w:name w:val="WW8Num11z8"/>
    <w:rsid w:val="007C276F"/>
  </w:style>
  <w:style w:type="character" w:customStyle="1" w:styleId="WW8Num12z2">
    <w:name w:val="WW8Num12z2"/>
    <w:rsid w:val="007C276F"/>
    <w:rPr>
      <w:rFonts w:ascii="Wingdings" w:hAnsi="Wingdings" w:cs="Wingdings" w:hint="default"/>
    </w:rPr>
  </w:style>
  <w:style w:type="character" w:customStyle="1" w:styleId="WW8Num16z2">
    <w:name w:val="WW8Num16z2"/>
    <w:rsid w:val="007C276F"/>
    <w:rPr>
      <w:rFonts w:ascii="Wingdings" w:hAnsi="Wingdings" w:cs="Wingdings" w:hint="default"/>
    </w:rPr>
  </w:style>
  <w:style w:type="character" w:customStyle="1" w:styleId="WW8Num17z2">
    <w:name w:val="WW8Num17z2"/>
    <w:rsid w:val="007C276F"/>
    <w:rPr>
      <w:rFonts w:ascii="Wingdings" w:hAnsi="Wingdings" w:cs="Wingdings" w:hint="default"/>
    </w:rPr>
  </w:style>
  <w:style w:type="character" w:customStyle="1" w:styleId="WW8Num18z2">
    <w:name w:val="WW8Num18z2"/>
    <w:rsid w:val="007C276F"/>
  </w:style>
  <w:style w:type="character" w:customStyle="1" w:styleId="WW8Num18z3">
    <w:name w:val="WW8Num18z3"/>
    <w:rsid w:val="007C276F"/>
  </w:style>
  <w:style w:type="character" w:customStyle="1" w:styleId="WW8Num18z4">
    <w:name w:val="WW8Num18z4"/>
    <w:rsid w:val="007C276F"/>
  </w:style>
  <w:style w:type="character" w:customStyle="1" w:styleId="WW8Num18z5">
    <w:name w:val="WW8Num18z5"/>
    <w:rsid w:val="007C276F"/>
  </w:style>
  <w:style w:type="character" w:customStyle="1" w:styleId="WW8Num18z6">
    <w:name w:val="WW8Num18z6"/>
    <w:rsid w:val="007C276F"/>
  </w:style>
  <w:style w:type="character" w:customStyle="1" w:styleId="WW8Num18z7">
    <w:name w:val="WW8Num18z7"/>
    <w:rsid w:val="007C276F"/>
  </w:style>
  <w:style w:type="character" w:customStyle="1" w:styleId="WW8Num18z8">
    <w:name w:val="WW8Num18z8"/>
    <w:rsid w:val="007C276F"/>
  </w:style>
  <w:style w:type="character" w:customStyle="1" w:styleId="WW8Num19z1">
    <w:name w:val="WW8Num19z1"/>
    <w:rsid w:val="007C276F"/>
    <w:rPr>
      <w:rFonts w:ascii="Courier New" w:hAnsi="Courier New" w:cs="Courier New" w:hint="default"/>
    </w:rPr>
  </w:style>
  <w:style w:type="character" w:customStyle="1" w:styleId="WW8Num19z2">
    <w:name w:val="WW8Num19z2"/>
    <w:rsid w:val="007C276F"/>
    <w:rPr>
      <w:rFonts w:ascii="Wingdings" w:hAnsi="Wingdings" w:cs="Wingdings" w:hint="default"/>
    </w:rPr>
  </w:style>
  <w:style w:type="character" w:customStyle="1" w:styleId="WW8Num20z2">
    <w:name w:val="WW8Num20z2"/>
    <w:rsid w:val="007C276F"/>
    <w:rPr>
      <w:rFonts w:ascii="Wingdings" w:hAnsi="Wingdings" w:cs="Wingdings" w:hint="default"/>
    </w:rPr>
  </w:style>
  <w:style w:type="character" w:customStyle="1" w:styleId="WW8Num21z3">
    <w:name w:val="WW8Num21z3"/>
    <w:rsid w:val="007C276F"/>
  </w:style>
  <w:style w:type="character" w:customStyle="1" w:styleId="WW8Num21z4">
    <w:name w:val="WW8Num21z4"/>
    <w:rsid w:val="007C276F"/>
  </w:style>
  <w:style w:type="character" w:customStyle="1" w:styleId="WW8Num21z5">
    <w:name w:val="WW8Num21z5"/>
    <w:rsid w:val="007C276F"/>
  </w:style>
  <w:style w:type="character" w:customStyle="1" w:styleId="WW8Num21z6">
    <w:name w:val="WW8Num21z6"/>
    <w:rsid w:val="007C276F"/>
  </w:style>
  <w:style w:type="character" w:customStyle="1" w:styleId="WW8Num21z7">
    <w:name w:val="WW8Num21z7"/>
    <w:rsid w:val="007C276F"/>
  </w:style>
  <w:style w:type="character" w:customStyle="1" w:styleId="WW8Num21z8">
    <w:name w:val="WW8Num21z8"/>
    <w:rsid w:val="007C276F"/>
  </w:style>
  <w:style w:type="character" w:customStyle="1" w:styleId="WW8Num24z2">
    <w:name w:val="WW8Num24z2"/>
    <w:rsid w:val="007C276F"/>
    <w:rPr>
      <w:rFonts w:ascii="Wingdings" w:hAnsi="Wingdings" w:cs="Wingdings" w:hint="default"/>
    </w:rPr>
  </w:style>
  <w:style w:type="character" w:customStyle="1" w:styleId="WW8Num25z2">
    <w:name w:val="WW8Num25z2"/>
    <w:rsid w:val="007C276F"/>
    <w:rPr>
      <w:rFonts w:ascii="Wingdings" w:hAnsi="Wingdings" w:cs="Wingdings" w:hint="default"/>
    </w:rPr>
  </w:style>
  <w:style w:type="character" w:customStyle="1" w:styleId="WW8Num26z2">
    <w:name w:val="WW8Num26z2"/>
    <w:rsid w:val="007C276F"/>
    <w:rPr>
      <w:rFonts w:ascii="Wingdings" w:hAnsi="Wingdings" w:cs="Wingdings" w:hint="default"/>
    </w:rPr>
  </w:style>
  <w:style w:type="character" w:customStyle="1" w:styleId="WW8Num28z1">
    <w:name w:val="WW8Num28z1"/>
    <w:rsid w:val="007C276F"/>
    <w:rPr>
      <w:rFonts w:ascii="Courier New" w:hAnsi="Courier New" w:cs="Courier New" w:hint="default"/>
    </w:rPr>
  </w:style>
  <w:style w:type="character" w:customStyle="1" w:styleId="WW8Num28z2">
    <w:name w:val="WW8Num28z2"/>
    <w:rsid w:val="007C276F"/>
    <w:rPr>
      <w:rFonts w:ascii="Wingdings" w:hAnsi="Wingdings" w:cs="Wingdings" w:hint="default"/>
    </w:rPr>
  </w:style>
  <w:style w:type="character" w:customStyle="1" w:styleId="WW8Num30z2">
    <w:name w:val="WW8Num30z2"/>
    <w:rsid w:val="007C276F"/>
    <w:rPr>
      <w:rFonts w:ascii="Wingdings" w:hAnsi="Wingdings" w:cs="Wingdings" w:hint="default"/>
    </w:rPr>
  </w:style>
  <w:style w:type="character" w:customStyle="1" w:styleId="WW8Num30z3">
    <w:name w:val="WW8Num30z3"/>
    <w:rsid w:val="007C276F"/>
    <w:rPr>
      <w:rFonts w:ascii="Symbol" w:hAnsi="Symbol" w:cs="Symbol" w:hint="default"/>
    </w:rPr>
  </w:style>
  <w:style w:type="character" w:customStyle="1" w:styleId="WW8Num31z2">
    <w:name w:val="WW8Num31z2"/>
    <w:rsid w:val="007C276F"/>
    <w:rPr>
      <w:rFonts w:ascii="Wingdings" w:hAnsi="Wingdings" w:cs="Wingdings" w:hint="default"/>
    </w:rPr>
  </w:style>
  <w:style w:type="character" w:customStyle="1" w:styleId="WW8Num31z3">
    <w:name w:val="WW8Num31z3"/>
    <w:rsid w:val="007C276F"/>
    <w:rPr>
      <w:rFonts w:ascii="Symbol" w:hAnsi="Symbol" w:cs="Symbol" w:hint="default"/>
    </w:rPr>
  </w:style>
  <w:style w:type="character" w:customStyle="1" w:styleId="WW8Num32z2">
    <w:name w:val="WW8Num32z2"/>
    <w:rsid w:val="007C276F"/>
    <w:rPr>
      <w:rFonts w:ascii="Wingdings" w:hAnsi="Wingdings" w:cs="Wingdings" w:hint="default"/>
    </w:rPr>
  </w:style>
  <w:style w:type="character" w:customStyle="1" w:styleId="WW8Num33z2">
    <w:name w:val="WW8Num33z2"/>
    <w:rsid w:val="007C276F"/>
    <w:rPr>
      <w:rFonts w:ascii="Wingdings" w:hAnsi="Wingdings" w:cs="Wingdings" w:hint="default"/>
    </w:rPr>
  </w:style>
  <w:style w:type="character" w:customStyle="1" w:styleId="WW8Num38z3">
    <w:name w:val="WW8Num38z3"/>
    <w:rsid w:val="007C276F"/>
  </w:style>
  <w:style w:type="character" w:customStyle="1" w:styleId="WW8Num38z4">
    <w:name w:val="WW8Num38z4"/>
    <w:rsid w:val="007C276F"/>
  </w:style>
  <w:style w:type="character" w:customStyle="1" w:styleId="WW8Num38z5">
    <w:name w:val="WW8Num38z5"/>
    <w:rsid w:val="007C276F"/>
  </w:style>
  <w:style w:type="character" w:customStyle="1" w:styleId="WW8Num38z6">
    <w:name w:val="WW8Num38z6"/>
    <w:rsid w:val="007C276F"/>
  </w:style>
  <w:style w:type="character" w:customStyle="1" w:styleId="WW8Num38z7">
    <w:name w:val="WW8Num38z7"/>
    <w:rsid w:val="007C276F"/>
  </w:style>
  <w:style w:type="character" w:customStyle="1" w:styleId="WW8Num38z8">
    <w:name w:val="WW8Num38z8"/>
    <w:rsid w:val="007C276F"/>
  </w:style>
  <w:style w:type="character" w:customStyle="1" w:styleId="WW8Num39z0">
    <w:name w:val="WW8Num39z0"/>
    <w:rsid w:val="007C276F"/>
    <w:rPr>
      <w:rFonts w:ascii="Symbol" w:hAnsi="Symbol" w:cs="Symbol" w:hint="default"/>
      <w:sz w:val="24"/>
      <w:szCs w:val="24"/>
    </w:rPr>
  </w:style>
  <w:style w:type="character" w:customStyle="1" w:styleId="WW8Num39z1">
    <w:name w:val="WW8Num39z1"/>
    <w:rsid w:val="007C276F"/>
    <w:rPr>
      <w:rFonts w:ascii="Courier New" w:hAnsi="Courier New" w:cs="Courier New" w:hint="default"/>
    </w:rPr>
  </w:style>
  <w:style w:type="character" w:customStyle="1" w:styleId="WW8Num39z2">
    <w:name w:val="WW8Num39z2"/>
    <w:rsid w:val="007C276F"/>
    <w:rPr>
      <w:rFonts w:ascii="Wingdings" w:hAnsi="Wingdings" w:cs="Wingdings" w:hint="default"/>
    </w:rPr>
  </w:style>
  <w:style w:type="character" w:customStyle="1" w:styleId="WW8Num40z0">
    <w:name w:val="WW8Num40z0"/>
    <w:rsid w:val="007C276F"/>
    <w:rPr>
      <w:rFonts w:ascii="Symbol" w:hAnsi="Symbol" w:cs="Symbol" w:hint="default"/>
    </w:rPr>
  </w:style>
  <w:style w:type="character" w:customStyle="1" w:styleId="WW8Num40z1">
    <w:name w:val="WW8Num40z1"/>
    <w:rsid w:val="007C276F"/>
    <w:rPr>
      <w:rFonts w:ascii="Courier New" w:hAnsi="Courier New" w:cs="Courier New" w:hint="default"/>
    </w:rPr>
  </w:style>
  <w:style w:type="character" w:customStyle="1" w:styleId="WW8Num40z2">
    <w:name w:val="WW8Num40z2"/>
    <w:rsid w:val="007C276F"/>
    <w:rPr>
      <w:rFonts w:ascii="Wingdings" w:hAnsi="Wingdings" w:cs="Wingdings" w:hint="default"/>
    </w:rPr>
  </w:style>
  <w:style w:type="character" w:customStyle="1" w:styleId="WW8Num41z0">
    <w:name w:val="WW8Num41z0"/>
    <w:rsid w:val="007C276F"/>
    <w:rPr>
      <w:rFonts w:ascii="Symbol" w:hAnsi="Symbol" w:cs="Symbol" w:hint="default"/>
    </w:rPr>
  </w:style>
  <w:style w:type="character" w:customStyle="1" w:styleId="WW8Num41z1">
    <w:name w:val="WW8Num41z1"/>
    <w:rsid w:val="007C276F"/>
    <w:rPr>
      <w:rFonts w:ascii="Courier New" w:hAnsi="Courier New" w:cs="Courier New" w:hint="default"/>
    </w:rPr>
  </w:style>
  <w:style w:type="character" w:customStyle="1" w:styleId="WW8Num41z2">
    <w:name w:val="WW8Num41z2"/>
    <w:rsid w:val="007C276F"/>
    <w:rPr>
      <w:rFonts w:ascii="Wingdings" w:hAnsi="Wingdings" w:cs="Wingdings" w:hint="default"/>
    </w:rPr>
  </w:style>
  <w:style w:type="character" w:customStyle="1" w:styleId="WW8Num42z0">
    <w:name w:val="WW8Num42z0"/>
    <w:rsid w:val="007C276F"/>
    <w:rPr>
      <w:rFonts w:hint="default"/>
    </w:rPr>
  </w:style>
  <w:style w:type="character" w:customStyle="1" w:styleId="WW8Num42z1">
    <w:name w:val="WW8Num42z1"/>
    <w:rsid w:val="007C276F"/>
  </w:style>
  <w:style w:type="character" w:customStyle="1" w:styleId="WW8Num42z2">
    <w:name w:val="WW8Num42z2"/>
    <w:rsid w:val="007C276F"/>
  </w:style>
  <w:style w:type="character" w:customStyle="1" w:styleId="WW8Num42z3">
    <w:name w:val="WW8Num42z3"/>
    <w:rsid w:val="007C276F"/>
  </w:style>
  <w:style w:type="character" w:customStyle="1" w:styleId="WW8Num42z4">
    <w:name w:val="WW8Num42z4"/>
    <w:rsid w:val="007C276F"/>
  </w:style>
  <w:style w:type="character" w:customStyle="1" w:styleId="WW8Num42z5">
    <w:name w:val="WW8Num42z5"/>
    <w:rsid w:val="007C276F"/>
  </w:style>
  <w:style w:type="character" w:customStyle="1" w:styleId="WW8Num42z6">
    <w:name w:val="WW8Num42z6"/>
    <w:rsid w:val="007C276F"/>
  </w:style>
  <w:style w:type="character" w:customStyle="1" w:styleId="WW8Num42z7">
    <w:name w:val="WW8Num42z7"/>
    <w:rsid w:val="007C276F"/>
  </w:style>
  <w:style w:type="character" w:customStyle="1" w:styleId="WW8Num42z8">
    <w:name w:val="WW8Num42z8"/>
    <w:rsid w:val="007C276F"/>
  </w:style>
  <w:style w:type="character" w:customStyle="1" w:styleId="WW8Num43z0">
    <w:name w:val="WW8Num43z0"/>
    <w:rsid w:val="007C276F"/>
    <w:rPr>
      <w:rFonts w:ascii="Symbol" w:hAnsi="Symbol" w:cs="Symbol" w:hint="default"/>
    </w:rPr>
  </w:style>
  <w:style w:type="character" w:customStyle="1" w:styleId="WW8Num43z1">
    <w:name w:val="WW8Num43z1"/>
    <w:rsid w:val="007C276F"/>
    <w:rPr>
      <w:rFonts w:ascii="Courier New" w:hAnsi="Courier New" w:cs="Courier New" w:hint="default"/>
    </w:rPr>
  </w:style>
  <w:style w:type="character" w:customStyle="1" w:styleId="WW8Num43z2">
    <w:name w:val="WW8Num43z2"/>
    <w:rsid w:val="007C276F"/>
    <w:rPr>
      <w:rFonts w:ascii="Wingdings" w:hAnsi="Wingdings" w:cs="Wingdings" w:hint="default"/>
    </w:rPr>
  </w:style>
  <w:style w:type="character" w:customStyle="1" w:styleId="WW8Num44z0">
    <w:name w:val="WW8Num44z0"/>
    <w:rsid w:val="007C276F"/>
    <w:rPr>
      <w:rFonts w:hint="default"/>
    </w:rPr>
  </w:style>
  <w:style w:type="character" w:customStyle="1" w:styleId="WW8Num45z0">
    <w:name w:val="WW8Num45z0"/>
    <w:rsid w:val="007C276F"/>
    <w:rPr>
      <w:rFonts w:ascii="Symbol" w:hAnsi="Symbol" w:cs="Symbol" w:hint="default"/>
    </w:rPr>
  </w:style>
  <w:style w:type="character" w:customStyle="1" w:styleId="WW8Num46z0">
    <w:name w:val="WW8Num46z0"/>
    <w:rsid w:val="007C276F"/>
    <w:rPr>
      <w:rFonts w:ascii="Symbol" w:hAnsi="Symbol" w:cs="Symbol" w:hint="default"/>
      <w:sz w:val="20"/>
    </w:rPr>
  </w:style>
  <w:style w:type="character" w:customStyle="1" w:styleId="WW8Num47z0">
    <w:name w:val="WW8Num47z0"/>
    <w:rsid w:val="007C276F"/>
    <w:rPr>
      <w:rFonts w:hint="default"/>
    </w:rPr>
  </w:style>
  <w:style w:type="character" w:customStyle="1" w:styleId="WW8Num47z1">
    <w:name w:val="WW8Num47z1"/>
    <w:rsid w:val="007C276F"/>
  </w:style>
  <w:style w:type="character" w:customStyle="1" w:styleId="WW8Num47z2">
    <w:name w:val="WW8Num47z2"/>
    <w:rsid w:val="007C276F"/>
  </w:style>
  <w:style w:type="character" w:customStyle="1" w:styleId="WW8Num47z3">
    <w:name w:val="WW8Num47z3"/>
    <w:rsid w:val="007C276F"/>
  </w:style>
  <w:style w:type="character" w:customStyle="1" w:styleId="WW8Num47z4">
    <w:name w:val="WW8Num47z4"/>
    <w:rsid w:val="007C276F"/>
  </w:style>
  <w:style w:type="character" w:customStyle="1" w:styleId="WW8Num47z5">
    <w:name w:val="WW8Num47z5"/>
    <w:rsid w:val="007C276F"/>
  </w:style>
  <w:style w:type="character" w:customStyle="1" w:styleId="WW8Num47z6">
    <w:name w:val="WW8Num47z6"/>
    <w:rsid w:val="007C276F"/>
  </w:style>
  <w:style w:type="character" w:customStyle="1" w:styleId="WW8Num47z7">
    <w:name w:val="WW8Num47z7"/>
    <w:rsid w:val="007C276F"/>
  </w:style>
  <w:style w:type="character" w:customStyle="1" w:styleId="WW8Num47z8">
    <w:name w:val="WW8Num47z8"/>
    <w:rsid w:val="007C276F"/>
  </w:style>
  <w:style w:type="character" w:customStyle="1" w:styleId="WW8Num48z0">
    <w:name w:val="WW8Num48z0"/>
    <w:rsid w:val="007C276F"/>
    <w:rPr>
      <w:rFonts w:ascii="Symbol" w:hAnsi="Symbol" w:cs="Symbol" w:hint="default"/>
    </w:rPr>
  </w:style>
  <w:style w:type="character" w:customStyle="1" w:styleId="WW8Num48z1">
    <w:name w:val="WW8Num48z1"/>
    <w:rsid w:val="007C276F"/>
    <w:rPr>
      <w:rFonts w:ascii="Courier New" w:hAnsi="Courier New" w:cs="Courier New" w:hint="default"/>
    </w:rPr>
  </w:style>
  <w:style w:type="character" w:customStyle="1" w:styleId="WW8Num48z2">
    <w:name w:val="WW8Num48z2"/>
    <w:rsid w:val="007C276F"/>
    <w:rPr>
      <w:rFonts w:ascii="Wingdings" w:hAnsi="Wingdings" w:cs="Wingdings" w:hint="default"/>
    </w:rPr>
  </w:style>
  <w:style w:type="character" w:customStyle="1" w:styleId="Domylnaczcionkaakapitu1">
    <w:name w:val="Domyślna czcionka akapitu1"/>
    <w:rsid w:val="007C276F"/>
  </w:style>
  <w:style w:type="character" w:customStyle="1" w:styleId="Nagwek1Znak">
    <w:name w:val="Nagłówek 1 Znak"/>
    <w:rsid w:val="007C276F"/>
    <w:rPr>
      <w:rFonts w:ascii="Tms Rmn" w:hAnsi="Tms Rmn" w:cs="Tms Rmn"/>
      <w:b/>
      <w:bCs/>
      <w:sz w:val="24"/>
      <w:szCs w:val="24"/>
    </w:rPr>
  </w:style>
  <w:style w:type="character" w:customStyle="1" w:styleId="Nagwek2Znak">
    <w:name w:val="Nagłówek 2 Znak"/>
    <w:rsid w:val="007C276F"/>
    <w:rPr>
      <w:rFonts w:ascii="Tms Rmn" w:hAnsi="Tms Rmn" w:cs="Tms Rmn"/>
      <w:b/>
      <w:bCs/>
      <w:spacing w:val="70"/>
      <w:sz w:val="24"/>
      <w:szCs w:val="24"/>
      <w:u w:val="single"/>
    </w:rPr>
  </w:style>
  <w:style w:type="character" w:customStyle="1" w:styleId="Nagwek3Znak">
    <w:name w:val="Nagłówek 3 Znak"/>
    <w:rsid w:val="007C276F"/>
    <w:rPr>
      <w:rFonts w:ascii="Tms Rmn" w:hAnsi="Tms Rmn" w:cs="Tms Rmn"/>
      <w:sz w:val="24"/>
      <w:szCs w:val="24"/>
    </w:rPr>
  </w:style>
  <w:style w:type="character" w:customStyle="1" w:styleId="Nagwek5Znak">
    <w:name w:val="Nagłówek 5 Znak"/>
    <w:rsid w:val="007C276F"/>
    <w:rPr>
      <w:b/>
      <w:bCs/>
      <w:i/>
      <w:iCs/>
      <w:sz w:val="26"/>
      <w:szCs w:val="26"/>
    </w:rPr>
  </w:style>
  <w:style w:type="character" w:customStyle="1" w:styleId="TekstpodstawowyZnak">
    <w:name w:val="Tekst podstawowy Znak"/>
    <w:rsid w:val="007C276F"/>
    <w:rPr>
      <w:rFonts w:ascii="Tms Rmn" w:hAnsi="Tms Rmn" w:cs="Tms Rmn"/>
      <w:b/>
      <w:bCs/>
      <w:sz w:val="24"/>
      <w:szCs w:val="24"/>
      <w:u w:val="single"/>
      <w:lang w:val="pl-PL" w:eastAsia="ar-SA" w:bidi="ar-SA"/>
    </w:rPr>
  </w:style>
  <w:style w:type="character" w:styleId="Hipercze">
    <w:name w:val="Hyperlink"/>
    <w:uiPriority w:val="99"/>
    <w:rsid w:val="007C276F"/>
    <w:rPr>
      <w:color w:val="0000FF"/>
      <w:u w:val="single"/>
    </w:rPr>
  </w:style>
  <w:style w:type="character" w:styleId="Numerstrony">
    <w:name w:val="page number"/>
    <w:basedOn w:val="Domylnaczcionkaakapitu1"/>
    <w:rsid w:val="007C276F"/>
  </w:style>
  <w:style w:type="character" w:customStyle="1" w:styleId="Znakiprzypiswdolnych">
    <w:name w:val="Znaki przypisów dolnych"/>
    <w:rsid w:val="007C276F"/>
    <w:rPr>
      <w:vertAlign w:val="superscript"/>
    </w:rPr>
  </w:style>
  <w:style w:type="character" w:customStyle="1" w:styleId="Odwoaniedokomentarza1">
    <w:name w:val="Odwołanie do komentarza1"/>
    <w:rsid w:val="007C276F"/>
    <w:rPr>
      <w:sz w:val="16"/>
      <w:szCs w:val="16"/>
    </w:rPr>
  </w:style>
  <w:style w:type="character" w:customStyle="1" w:styleId="Tekstpodstawowywcity3Znak">
    <w:name w:val="Tekst podstawowy wcięty 3 Znak"/>
    <w:rsid w:val="007C276F"/>
    <w:rPr>
      <w:sz w:val="16"/>
      <w:szCs w:val="16"/>
    </w:rPr>
  </w:style>
  <w:style w:type="character" w:customStyle="1" w:styleId="Tekstpodstawowywcity2Znak">
    <w:name w:val="Tekst podstawowy wcięty 2 Znak"/>
    <w:basedOn w:val="Domylnaczcionkaakapitu1"/>
    <w:rsid w:val="007C276F"/>
  </w:style>
  <w:style w:type="character" w:customStyle="1" w:styleId="Tekstpodstawowy3Znak">
    <w:name w:val="Tekst podstawowy 3 Znak"/>
    <w:rsid w:val="007C276F"/>
    <w:rPr>
      <w:sz w:val="16"/>
      <w:szCs w:val="16"/>
    </w:rPr>
  </w:style>
  <w:style w:type="character" w:customStyle="1" w:styleId="PodtytuZnak">
    <w:name w:val="Podtytuł Znak"/>
    <w:rsid w:val="007C276F"/>
    <w:rPr>
      <w:rFonts w:ascii="Cambria" w:eastAsia="Times New Roman" w:hAnsi="Cambria" w:cs="Times New Roman"/>
      <w:sz w:val="24"/>
      <w:szCs w:val="24"/>
    </w:rPr>
  </w:style>
  <w:style w:type="character" w:styleId="UyteHipercze">
    <w:name w:val="FollowedHyperlink"/>
    <w:rsid w:val="007C276F"/>
    <w:rPr>
      <w:color w:val="800080"/>
      <w:u w:val="single"/>
    </w:rPr>
  </w:style>
  <w:style w:type="character" w:customStyle="1" w:styleId="WW8Num34z2">
    <w:name w:val="WW8Num34z2"/>
    <w:rsid w:val="007C276F"/>
    <w:rPr>
      <w:rFonts w:ascii="Wingdings" w:hAnsi="Wingdings" w:cs="Wingdings" w:hint="default"/>
    </w:rPr>
  </w:style>
  <w:style w:type="character" w:customStyle="1" w:styleId="WW8Num34z4">
    <w:name w:val="WW8Num34z4"/>
    <w:rsid w:val="007C276F"/>
    <w:rPr>
      <w:rFonts w:ascii="Courier New" w:hAnsi="Courier New" w:cs="Courier New" w:hint="default"/>
    </w:rPr>
  </w:style>
  <w:style w:type="character" w:customStyle="1" w:styleId="Symbolewypunktowania">
    <w:name w:val="Symbole wypunktowania"/>
    <w:rsid w:val="007C276F"/>
    <w:rPr>
      <w:rFonts w:ascii="OpenSymbol" w:eastAsia="OpenSymbol" w:hAnsi="OpenSymbol" w:cs="OpenSymbol"/>
    </w:rPr>
  </w:style>
  <w:style w:type="character" w:customStyle="1" w:styleId="WW8Num13z2">
    <w:name w:val="WW8Num13z2"/>
    <w:rsid w:val="007C276F"/>
    <w:rPr>
      <w:rFonts w:ascii="Wingdings" w:hAnsi="Wingdings" w:cs="Wingdings" w:hint="default"/>
    </w:rPr>
  </w:style>
  <w:style w:type="character" w:customStyle="1" w:styleId="WW8Num56z0">
    <w:name w:val="WW8Num56z0"/>
    <w:rsid w:val="007C276F"/>
    <w:rPr>
      <w:rFonts w:ascii="Symbol" w:hAnsi="Symbol" w:cs="Symbol" w:hint="default"/>
    </w:rPr>
  </w:style>
  <w:style w:type="character" w:customStyle="1" w:styleId="WW8Num56z1">
    <w:name w:val="WW8Num56z1"/>
    <w:rsid w:val="007C276F"/>
    <w:rPr>
      <w:rFonts w:ascii="Courier New" w:hAnsi="Courier New" w:cs="Courier New" w:hint="default"/>
    </w:rPr>
  </w:style>
  <w:style w:type="character" w:customStyle="1" w:styleId="WW8Num56z2">
    <w:name w:val="WW8Num56z2"/>
    <w:rsid w:val="007C276F"/>
    <w:rPr>
      <w:rFonts w:ascii="Wingdings" w:hAnsi="Wingdings" w:cs="Wingdings" w:hint="default"/>
    </w:rPr>
  </w:style>
  <w:style w:type="character" w:customStyle="1" w:styleId="WW8Num65z0">
    <w:name w:val="WW8Num65z0"/>
    <w:rsid w:val="007C276F"/>
    <w:rPr>
      <w:rFonts w:ascii="Symbol" w:hAnsi="Symbol" w:cs="Symbol" w:hint="default"/>
    </w:rPr>
  </w:style>
  <w:style w:type="character" w:customStyle="1" w:styleId="WW8Num65z1">
    <w:name w:val="WW8Num65z1"/>
    <w:rsid w:val="007C276F"/>
    <w:rPr>
      <w:rFonts w:ascii="Courier New" w:hAnsi="Courier New" w:cs="Courier New" w:hint="default"/>
    </w:rPr>
  </w:style>
  <w:style w:type="character" w:customStyle="1" w:styleId="WW8Num65z2">
    <w:name w:val="WW8Num65z2"/>
    <w:rsid w:val="007C276F"/>
    <w:rPr>
      <w:rFonts w:ascii="Wingdings" w:hAnsi="Wingdings" w:cs="Wingdings" w:hint="default"/>
    </w:rPr>
  </w:style>
  <w:style w:type="character" w:customStyle="1" w:styleId="Znakinumeracji">
    <w:name w:val="Znaki numeracji"/>
    <w:rsid w:val="007C276F"/>
  </w:style>
  <w:style w:type="character" w:customStyle="1" w:styleId="WW8Num34z3">
    <w:name w:val="WW8Num34z3"/>
    <w:rsid w:val="007C276F"/>
    <w:rPr>
      <w:rFonts w:ascii="Arial" w:hAnsi="Arial" w:cs="Arial" w:hint="default"/>
      <w:b/>
      <w:i w:val="0"/>
      <w:sz w:val="24"/>
      <w:szCs w:val="24"/>
    </w:rPr>
  </w:style>
  <w:style w:type="character" w:customStyle="1" w:styleId="WW8Num34z5">
    <w:name w:val="WW8Num34z5"/>
    <w:rsid w:val="007C276F"/>
    <w:rPr>
      <w:rFonts w:hint="default"/>
    </w:rPr>
  </w:style>
  <w:style w:type="character" w:customStyle="1" w:styleId="WW8Num26z3">
    <w:name w:val="WW8Num26z3"/>
    <w:rsid w:val="007C276F"/>
  </w:style>
  <w:style w:type="character" w:customStyle="1" w:styleId="WW8Num26z4">
    <w:name w:val="WW8Num26z4"/>
    <w:rsid w:val="007C276F"/>
  </w:style>
  <w:style w:type="character" w:customStyle="1" w:styleId="WW8Num26z5">
    <w:name w:val="WW8Num26z5"/>
    <w:rsid w:val="007C276F"/>
  </w:style>
  <w:style w:type="character" w:customStyle="1" w:styleId="WW8Num26z6">
    <w:name w:val="WW8Num26z6"/>
    <w:rsid w:val="007C276F"/>
  </w:style>
  <w:style w:type="character" w:customStyle="1" w:styleId="WW8Num26z7">
    <w:name w:val="WW8Num26z7"/>
    <w:rsid w:val="007C276F"/>
  </w:style>
  <w:style w:type="character" w:customStyle="1" w:styleId="WW8Num26z8">
    <w:name w:val="WW8Num26z8"/>
    <w:rsid w:val="007C276F"/>
  </w:style>
  <w:style w:type="character" w:customStyle="1" w:styleId="AkapitzlistZnak">
    <w:name w:val="Akapit z listą Znak"/>
    <w:aliases w:val="EST_akapit z listą Znak,Nagłowek 3 Znak,List bullet 2 Znak"/>
    <w:uiPriority w:val="34"/>
    <w:rsid w:val="007C276F"/>
    <w:rPr>
      <w:rFonts w:ascii="Tms Rmn" w:hAnsi="Tms Rmn" w:cs="Tms Rmn"/>
    </w:rPr>
  </w:style>
  <w:style w:type="character" w:customStyle="1" w:styleId="TekstprzypisukocowegoZnak">
    <w:name w:val="Tekst przypisu końcowego Znak"/>
    <w:rsid w:val="007C276F"/>
    <w:rPr>
      <w:rFonts w:ascii="Tms Rmn" w:hAnsi="Tms Rmn" w:cs="Tms Rmn"/>
    </w:rPr>
  </w:style>
  <w:style w:type="character" w:customStyle="1" w:styleId="Znakiprzypiswkocowych">
    <w:name w:val="Znaki przypisów końcowych"/>
    <w:rsid w:val="007C276F"/>
    <w:rPr>
      <w:vertAlign w:val="superscript"/>
    </w:rPr>
  </w:style>
  <w:style w:type="paragraph" w:customStyle="1" w:styleId="Nagwek40">
    <w:name w:val="Nagłówek4"/>
    <w:basedOn w:val="Normalny"/>
    <w:next w:val="Tekstpodstawowy"/>
    <w:rsid w:val="007C276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7C276F"/>
    <w:rPr>
      <w:b/>
      <w:bCs/>
      <w:sz w:val="24"/>
      <w:szCs w:val="24"/>
      <w:u w:val="single"/>
    </w:rPr>
  </w:style>
  <w:style w:type="paragraph" w:styleId="Lista">
    <w:name w:val="List"/>
    <w:basedOn w:val="Normalny"/>
    <w:rsid w:val="007C276F"/>
    <w:pPr>
      <w:ind w:left="283" w:hanging="283"/>
    </w:pPr>
  </w:style>
  <w:style w:type="paragraph" w:customStyle="1" w:styleId="Podpis4">
    <w:name w:val="Podpis4"/>
    <w:basedOn w:val="Normalny"/>
    <w:rsid w:val="007C276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7C276F"/>
    <w:pPr>
      <w:suppressLineNumbers/>
    </w:pPr>
    <w:rPr>
      <w:rFonts w:cs="Arial"/>
    </w:rPr>
  </w:style>
  <w:style w:type="paragraph" w:customStyle="1" w:styleId="Nagwek11">
    <w:name w:val="Nagłówek1"/>
    <w:basedOn w:val="Normalny"/>
    <w:next w:val="Tekstpodstawowy"/>
    <w:rsid w:val="007C276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Nagwek30">
    <w:name w:val="Nagłówek3"/>
    <w:basedOn w:val="Normalny"/>
    <w:next w:val="Tekstpodstawowy"/>
    <w:rsid w:val="007C276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3">
    <w:name w:val="Podpis3"/>
    <w:basedOn w:val="Normalny"/>
    <w:rsid w:val="007C276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rsid w:val="007C276F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Podpis2">
    <w:name w:val="Podpis2"/>
    <w:basedOn w:val="Normalny"/>
    <w:rsid w:val="007C276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Podpis1">
    <w:name w:val="Podpis1"/>
    <w:basedOn w:val="Normalny"/>
    <w:rsid w:val="007C276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">
    <w:name w:val="header"/>
    <w:basedOn w:val="Normalny"/>
    <w:rsid w:val="007C276F"/>
    <w:pPr>
      <w:tabs>
        <w:tab w:val="left" w:pos="3915"/>
        <w:tab w:val="left" w:pos="6375"/>
      </w:tabs>
    </w:pPr>
    <w:rPr>
      <w:spacing w:val="70"/>
    </w:rPr>
  </w:style>
  <w:style w:type="paragraph" w:customStyle="1" w:styleId="NA">
    <w:name w:val="N/A"/>
    <w:basedOn w:val="Normalny"/>
    <w:rsid w:val="007C276F"/>
    <w:pPr>
      <w:tabs>
        <w:tab w:val="left" w:pos="-720"/>
        <w:tab w:val="left" w:pos="9000"/>
        <w:tab w:val="right" w:pos="9360"/>
      </w:tabs>
    </w:pPr>
    <w:rPr>
      <w:spacing w:val="-3"/>
      <w:sz w:val="24"/>
      <w:szCs w:val="24"/>
    </w:rPr>
  </w:style>
  <w:style w:type="paragraph" w:customStyle="1" w:styleId="wyliczanka">
    <w:name w:val="wyliczanka"/>
    <w:basedOn w:val="Normalny"/>
    <w:rsid w:val="007C276F"/>
    <w:pPr>
      <w:tabs>
        <w:tab w:val="left" w:pos="-720"/>
      </w:tabs>
      <w:ind w:left="720" w:hanging="720"/>
    </w:pPr>
    <w:rPr>
      <w:spacing w:val="-3"/>
      <w:sz w:val="24"/>
      <w:szCs w:val="24"/>
    </w:rPr>
  </w:style>
  <w:style w:type="paragraph" w:styleId="Tekstpodstawowywcity">
    <w:name w:val="Body Text Indent"/>
    <w:basedOn w:val="Normalny"/>
    <w:rsid w:val="007C276F"/>
    <w:pPr>
      <w:tabs>
        <w:tab w:val="left" w:pos="-720"/>
      </w:tabs>
    </w:pPr>
    <w:rPr>
      <w:b/>
      <w:bCs/>
      <w:spacing w:val="-3"/>
      <w:sz w:val="24"/>
      <w:szCs w:val="24"/>
    </w:rPr>
  </w:style>
  <w:style w:type="paragraph" w:styleId="NormalnyWeb">
    <w:name w:val="Normal (Web)"/>
    <w:basedOn w:val="Normalny"/>
    <w:rsid w:val="007C276F"/>
    <w:pPr>
      <w:autoSpaceDE/>
      <w:spacing w:before="280" w:after="280"/>
      <w:jc w:val="left"/>
    </w:pPr>
    <w:rPr>
      <w:rFonts w:ascii="Arial Unicode MS" w:eastAsia="Arial Unicode MS" w:hAnsi="Arial Unicode MS" w:cs="Times New Roman"/>
      <w:sz w:val="24"/>
      <w:szCs w:val="24"/>
    </w:rPr>
  </w:style>
  <w:style w:type="paragraph" w:customStyle="1" w:styleId="Tekstpodstawowy21">
    <w:name w:val="Tekst podstawowy 21"/>
    <w:basedOn w:val="Normalny"/>
    <w:rsid w:val="007C276F"/>
    <w:pPr>
      <w:spacing w:after="120" w:line="480" w:lineRule="auto"/>
    </w:pPr>
  </w:style>
  <w:style w:type="paragraph" w:styleId="Spistreci2">
    <w:name w:val="toc 2"/>
    <w:basedOn w:val="Normalny"/>
    <w:next w:val="Normalny"/>
    <w:uiPriority w:val="39"/>
    <w:rsid w:val="007C276F"/>
    <w:pPr>
      <w:ind w:left="200"/>
      <w:jc w:val="left"/>
    </w:pPr>
    <w:rPr>
      <w:rFonts w:ascii="Times New Roman" w:hAnsi="Times New Roman" w:cs="Times New Roman"/>
      <w:smallCaps/>
    </w:rPr>
  </w:style>
  <w:style w:type="paragraph" w:customStyle="1" w:styleId="Lista21">
    <w:name w:val="Lista 21"/>
    <w:basedOn w:val="Normalny"/>
    <w:rsid w:val="007C276F"/>
    <w:pPr>
      <w:ind w:left="566" w:hanging="283"/>
      <w:jc w:val="left"/>
    </w:pPr>
    <w:rPr>
      <w:rFonts w:ascii="Times New Roman" w:hAnsi="Times New Roman" w:cs="Times New Roman"/>
      <w:sz w:val="24"/>
      <w:szCs w:val="24"/>
    </w:rPr>
  </w:style>
  <w:style w:type="paragraph" w:styleId="Spistreci1">
    <w:name w:val="toc 1"/>
    <w:basedOn w:val="Normalny"/>
    <w:next w:val="Normalny"/>
    <w:uiPriority w:val="39"/>
    <w:rsid w:val="007C276F"/>
    <w:pPr>
      <w:tabs>
        <w:tab w:val="left" w:pos="400"/>
        <w:tab w:val="right" w:leader="dot" w:pos="9062"/>
      </w:tabs>
      <w:spacing w:before="120" w:after="12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Dokumentu1">
    <w:name w:val="Dokumentu 1"/>
    <w:rsid w:val="007C276F"/>
    <w:pPr>
      <w:keepNext/>
      <w:keepLines/>
      <w:tabs>
        <w:tab w:val="left" w:pos="-720"/>
      </w:tabs>
      <w:suppressAutoHyphens/>
    </w:pPr>
    <w:rPr>
      <w:rFonts w:ascii="Univers" w:hAnsi="Univers" w:cs="Univers"/>
      <w:sz w:val="24"/>
      <w:szCs w:val="24"/>
      <w:lang w:val="en-US" w:eastAsia="ar-SA"/>
    </w:rPr>
  </w:style>
  <w:style w:type="paragraph" w:styleId="HTML-wstpniesformatowany">
    <w:name w:val="HTML Preformatted"/>
    <w:basedOn w:val="Normalny"/>
    <w:rsid w:val="007C27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jc w:val="left"/>
    </w:pPr>
    <w:rPr>
      <w:rFonts w:ascii="Courier New" w:hAnsi="Courier New" w:cs="Courier New"/>
      <w:sz w:val="15"/>
      <w:szCs w:val="15"/>
    </w:rPr>
  </w:style>
  <w:style w:type="paragraph" w:styleId="Spistreci3">
    <w:name w:val="toc 3"/>
    <w:basedOn w:val="Normalny"/>
    <w:next w:val="Normalny"/>
    <w:uiPriority w:val="39"/>
    <w:rsid w:val="007C276F"/>
    <w:pPr>
      <w:ind w:left="400"/>
      <w:jc w:val="left"/>
    </w:pPr>
    <w:rPr>
      <w:rFonts w:ascii="Times New Roman" w:hAnsi="Times New Roman" w:cs="Times New Roman"/>
      <w:i/>
      <w:iCs/>
    </w:rPr>
  </w:style>
  <w:style w:type="paragraph" w:customStyle="1" w:styleId="Podtytu1">
    <w:name w:val="Podtytuł1"/>
    <w:basedOn w:val="Normalny"/>
    <w:rsid w:val="007C276F"/>
    <w:pPr>
      <w:autoSpaceDE/>
      <w:spacing w:before="280" w:after="280"/>
      <w:jc w:val="center"/>
    </w:pPr>
    <w:rPr>
      <w:rFonts w:ascii="Arial" w:hAnsi="Arial" w:cs="Arial"/>
      <w:b/>
      <w:bCs/>
      <w:color w:val="000000"/>
      <w:sz w:val="27"/>
      <w:szCs w:val="27"/>
    </w:rPr>
  </w:style>
  <w:style w:type="paragraph" w:styleId="Stopka">
    <w:name w:val="footer"/>
    <w:basedOn w:val="Normalny"/>
    <w:rsid w:val="007C276F"/>
    <w:pPr>
      <w:tabs>
        <w:tab w:val="center" w:pos="4536"/>
        <w:tab w:val="right" w:pos="9072"/>
      </w:tabs>
    </w:pPr>
  </w:style>
  <w:style w:type="paragraph" w:styleId="Spistreci4">
    <w:name w:val="toc 4"/>
    <w:basedOn w:val="Normalny"/>
    <w:next w:val="Normalny"/>
    <w:uiPriority w:val="39"/>
    <w:rsid w:val="007C276F"/>
    <w:pPr>
      <w:ind w:left="600"/>
      <w:jc w:val="left"/>
    </w:pPr>
    <w:rPr>
      <w:rFonts w:ascii="Times New Roman" w:hAnsi="Times New Roman" w:cs="Times New Roman"/>
      <w:sz w:val="18"/>
      <w:szCs w:val="18"/>
    </w:rPr>
  </w:style>
  <w:style w:type="paragraph" w:styleId="Tekstprzypisudolnego">
    <w:name w:val="footnote text"/>
    <w:basedOn w:val="Normalny"/>
    <w:rsid w:val="007C276F"/>
  </w:style>
  <w:style w:type="paragraph" w:customStyle="1" w:styleId="Tekstkomentarza1">
    <w:name w:val="Tekst komentarza1"/>
    <w:basedOn w:val="Normalny"/>
    <w:rsid w:val="007C276F"/>
  </w:style>
  <w:style w:type="paragraph" w:styleId="Tematkomentarza">
    <w:name w:val="annotation subject"/>
    <w:basedOn w:val="Tekstkomentarza1"/>
    <w:next w:val="Tekstkomentarza1"/>
    <w:rsid w:val="007C276F"/>
    <w:rPr>
      <w:b/>
      <w:bCs/>
    </w:rPr>
  </w:style>
  <w:style w:type="paragraph" w:styleId="Tekstdymka">
    <w:name w:val="Balloon Text"/>
    <w:basedOn w:val="Normalny"/>
    <w:rsid w:val="007C276F"/>
    <w:rPr>
      <w:rFonts w:ascii="Tahoma" w:hAnsi="Tahoma" w:cs="Tahoma"/>
      <w:sz w:val="16"/>
      <w:szCs w:val="16"/>
    </w:rPr>
  </w:style>
  <w:style w:type="paragraph" w:customStyle="1" w:styleId="Bullets">
    <w:name w:val="Bullets"/>
    <w:basedOn w:val="Lista"/>
    <w:rsid w:val="007C276F"/>
    <w:pPr>
      <w:numPr>
        <w:numId w:val="3"/>
      </w:numPr>
      <w:autoSpaceDE/>
      <w:spacing w:before="120" w:after="120" w:line="360" w:lineRule="auto"/>
      <w:jc w:val="left"/>
    </w:pPr>
    <w:rPr>
      <w:rFonts w:ascii="Times New Roman" w:hAnsi="Times New Roman" w:cs="Times New Roman"/>
      <w:color w:val="FF0000"/>
      <w:sz w:val="24"/>
    </w:rPr>
  </w:style>
  <w:style w:type="paragraph" w:styleId="Spistreci5">
    <w:name w:val="toc 5"/>
    <w:basedOn w:val="Normalny"/>
    <w:next w:val="Normalny"/>
    <w:uiPriority w:val="39"/>
    <w:rsid w:val="007C276F"/>
    <w:pPr>
      <w:ind w:left="800"/>
      <w:jc w:val="left"/>
    </w:pPr>
    <w:rPr>
      <w:rFonts w:ascii="Times New Roman" w:hAnsi="Times New Roman" w:cs="Times New Roman"/>
      <w:sz w:val="18"/>
      <w:szCs w:val="18"/>
    </w:rPr>
  </w:style>
  <w:style w:type="paragraph" w:styleId="Spistreci6">
    <w:name w:val="toc 6"/>
    <w:basedOn w:val="Normalny"/>
    <w:next w:val="Normalny"/>
    <w:uiPriority w:val="39"/>
    <w:rsid w:val="007C276F"/>
    <w:pPr>
      <w:ind w:left="1000"/>
      <w:jc w:val="left"/>
    </w:pPr>
    <w:rPr>
      <w:rFonts w:ascii="Times New Roman" w:hAnsi="Times New Roman" w:cs="Times New Roman"/>
      <w:sz w:val="18"/>
      <w:szCs w:val="18"/>
    </w:rPr>
  </w:style>
  <w:style w:type="paragraph" w:styleId="Spistreci7">
    <w:name w:val="toc 7"/>
    <w:basedOn w:val="Normalny"/>
    <w:next w:val="Normalny"/>
    <w:uiPriority w:val="39"/>
    <w:rsid w:val="007C276F"/>
    <w:pPr>
      <w:ind w:left="1200"/>
      <w:jc w:val="left"/>
    </w:pPr>
    <w:rPr>
      <w:rFonts w:ascii="Times New Roman" w:hAnsi="Times New Roman" w:cs="Times New Roman"/>
      <w:sz w:val="18"/>
      <w:szCs w:val="18"/>
    </w:rPr>
  </w:style>
  <w:style w:type="paragraph" w:styleId="Spistreci8">
    <w:name w:val="toc 8"/>
    <w:basedOn w:val="Normalny"/>
    <w:next w:val="Normalny"/>
    <w:uiPriority w:val="39"/>
    <w:rsid w:val="007C276F"/>
    <w:pPr>
      <w:ind w:left="1400"/>
      <w:jc w:val="left"/>
    </w:pPr>
    <w:rPr>
      <w:rFonts w:ascii="Times New Roman" w:hAnsi="Times New Roman" w:cs="Times New Roman"/>
      <w:sz w:val="18"/>
      <w:szCs w:val="18"/>
    </w:rPr>
  </w:style>
  <w:style w:type="paragraph" w:styleId="Spistreci9">
    <w:name w:val="toc 9"/>
    <w:basedOn w:val="Normalny"/>
    <w:next w:val="Normalny"/>
    <w:uiPriority w:val="39"/>
    <w:rsid w:val="007C276F"/>
    <w:pPr>
      <w:ind w:left="1600"/>
      <w:jc w:val="left"/>
    </w:pPr>
    <w:rPr>
      <w:rFonts w:ascii="Times New Roman" w:hAnsi="Times New Roman" w:cs="Times New Roman"/>
      <w:sz w:val="18"/>
      <w:szCs w:val="18"/>
    </w:rPr>
  </w:style>
  <w:style w:type="paragraph" w:customStyle="1" w:styleId="Tekstpodstawowywcity32">
    <w:name w:val="Tekst podstawowy wcięty 32"/>
    <w:basedOn w:val="Normalny"/>
    <w:rsid w:val="007C276F"/>
    <w:pPr>
      <w:overflowPunct w:val="0"/>
      <w:spacing w:after="120"/>
      <w:ind w:left="283"/>
      <w:jc w:val="left"/>
      <w:textAlignment w:val="baseline"/>
    </w:pPr>
    <w:rPr>
      <w:rFonts w:ascii="Times New Roman" w:hAnsi="Times New Roman" w:cs="Times New Roman"/>
      <w:sz w:val="16"/>
      <w:szCs w:val="16"/>
    </w:rPr>
  </w:style>
  <w:style w:type="paragraph" w:customStyle="1" w:styleId="Tekstpodstawowywcity21">
    <w:name w:val="Tekst podstawowy wcięty 21"/>
    <w:basedOn w:val="Normalny"/>
    <w:rsid w:val="007C276F"/>
    <w:pPr>
      <w:overflowPunct w:val="0"/>
      <w:spacing w:after="120" w:line="480" w:lineRule="auto"/>
      <w:ind w:left="283"/>
      <w:jc w:val="left"/>
      <w:textAlignment w:val="baseline"/>
    </w:pPr>
    <w:rPr>
      <w:rFonts w:ascii="Times New Roman" w:hAnsi="Times New Roman" w:cs="Times New Roman"/>
    </w:rPr>
  </w:style>
  <w:style w:type="paragraph" w:customStyle="1" w:styleId="Tekstpodstawowy31">
    <w:name w:val="Tekst podstawowy 31"/>
    <w:basedOn w:val="Normalny"/>
    <w:rsid w:val="007C276F"/>
    <w:pPr>
      <w:overflowPunct w:val="0"/>
      <w:spacing w:after="120"/>
      <w:jc w:val="left"/>
      <w:textAlignment w:val="baseline"/>
    </w:pPr>
    <w:rPr>
      <w:rFonts w:ascii="Times New Roman" w:hAnsi="Times New Roman" w:cs="Times New Roman"/>
      <w:sz w:val="16"/>
      <w:szCs w:val="16"/>
    </w:rPr>
  </w:style>
  <w:style w:type="paragraph" w:customStyle="1" w:styleId="WW-Tekstpodstawowy2">
    <w:name w:val="WW-Tekst podstawowy 2"/>
    <w:basedOn w:val="Normalny"/>
    <w:rsid w:val="007C276F"/>
    <w:pPr>
      <w:autoSpaceDE/>
      <w:spacing w:line="288" w:lineRule="auto"/>
      <w:jc w:val="left"/>
    </w:pPr>
    <w:rPr>
      <w:rFonts w:ascii="Arial" w:hAnsi="Arial" w:cs="Times New Roman"/>
      <w:sz w:val="22"/>
    </w:rPr>
  </w:style>
  <w:style w:type="paragraph" w:styleId="Podtytu">
    <w:name w:val="Subtitle"/>
    <w:basedOn w:val="Normalny"/>
    <w:next w:val="Normalny"/>
    <w:qFormat/>
    <w:rsid w:val="007C276F"/>
    <w:pPr>
      <w:spacing w:after="60"/>
      <w:jc w:val="center"/>
    </w:pPr>
    <w:rPr>
      <w:rFonts w:ascii="Cambria" w:hAnsi="Cambria" w:cs="Times New Roman"/>
      <w:sz w:val="24"/>
      <w:szCs w:val="24"/>
    </w:rPr>
  </w:style>
  <w:style w:type="paragraph" w:styleId="Akapitzlist">
    <w:name w:val="List Paragraph"/>
    <w:aliases w:val="EST_akapit z listą,Nagłowek 3,List bullet 2"/>
    <w:basedOn w:val="Normalny"/>
    <w:uiPriority w:val="34"/>
    <w:qFormat/>
    <w:rsid w:val="007C276F"/>
    <w:pPr>
      <w:ind w:left="708"/>
    </w:pPr>
  </w:style>
  <w:style w:type="paragraph" w:customStyle="1" w:styleId="Default">
    <w:name w:val="Default"/>
    <w:rsid w:val="007C276F"/>
    <w:pPr>
      <w:suppressAutoHyphens/>
      <w:autoSpaceDE w:val="0"/>
    </w:pPr>
    <w:rPr>
      <w:rFonts w:ascii="Tahoma" w:hAnsi="Tahoma" w:cs="Tahoma"/>
      <w:color w:val="000000"/>
      <w:sz w:val="24"/>
      <w:szCs w:val="24"/>
      <w:lang w:eastAsia="ar-SA"/>
    </w:rPr>
  </w:style>
  <w:style w:type="paragraph" w:customStyle="1" w:styleId="Spistreci10">
    <w:name w:val="Spis treści 10"/>
    <w:basedOn w:val="Indeks"/>
    <w:rsid w:val="007C276F"/>
    <w:pPr>
      <w:tabs>
        <w:tab w:val="right" w:leader="dot" w:pos="7091"/>
      </w:tabs>
      <w:ind w:left="2547"/>
    </w:pPr>
  </w:style>
  <w:style w:type="paragraph" w:customStyle="1" w:styleId="Zawartotabeli">
    <w:name w:val="Zawartość tabeli"/>
    <w:basedOn w:val="Normalny"/>
    <w:rsid w:val="007C276F"/>
    <w:pPr>
      <w:suppressLineNumbers/>
    </w:pPr>
  </w:style>
  <w:style w:type="paragraph" w:customStyle="1" w:styleId="Nagwektabeli">
    <w:name w:val="Nagłówek tabeli"/>
    <w:basedOn w:val="Zawartotabeli"/>
    <w:rsid w:val="007C276F"/>
    <w:pPr>
      <w:jc w:val="center"/>
    </w:pPr>
    <w:rPr>
      <w:b/>
      <w:bCs/>
    </w:rPr>
  </w:style>
  <w:style w:type="paragraph" w:styleId="Bezodstpw">
    <w:name w:val="No Spacing"/>
    <w:qFormat/>
    <w:rsid w:val="007C276F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Tekstpodstawowyzwciciem1">
    <w:name w:val="Tekst podstawowy z wcięciem1"/>
    <w:basedOn w:val="Tekstpodstawowy"/>
    <w:rsid w:val="007C276F"/>
    <w:pPr>
      <w:spacing w:after="120"/>
      <w:ind w:firstLine="210"/>
    </w:pPr>
  </w:style>
  <w:style w:type="paragraph" w:customStyle="1" w:styleId="Zwykytekst2">
    <w:name w:val="Zwykły tekst2"/>
    <w:basedOn w:val="Normalny"/>
    <w:rsid w:val="007C276F"/>
    <w:rPr>
      <w:rFonts w:ascii="Courier New" w:hAnsi="Courier New" w:cs="Courier New"/>
    </w:rPr>
  </w:style>
  <w:style w:type="paragraph" w:customStyle="1" w:styleId="Zwykytekst1">
    <w:name w:val="Zwykły tekst1"/>
    <w:basedOn w:val="Normalny"/>
    <w:rsid w:val="007C276F"/>
    <w:rPr>
      <w:rFonts w:ascii="Courier New" w:hAnsi="Courier New" w:cs="Courier New"/>
    </w:rPr>
  </w:style>
  <w:style w:type="paragraph" w:customStyle="1" w:styleId="Tekstpodstawowywcity22">
    <w:name w:val="Tekst podstawowy wcięty 22"/>
    <w:basedOn w:val="Normalny"/>
    <w:rsid w:val="007C276F"/>
    <w:pPr>
      <w:ind w:right="-851" w:firstLine="709"/>
    </w:pPr>
    <w:rPr>
      <w:rFonts w:ascii="Arial" w:hAnsi="Arial" w:cs="Arial"/>
      <w:sz w:val="22"/>
    </w:rPr>
  </w:style>
  <w:style w:type="paragraph" w:customStyle="1" w:styleId="Tekstblokowy1">
    <w:name w:val="Tekst blokowy1"/>
    <w:basedOn w:val="Normalny"/>
    <w:rsid w:val="007C276F"/>
    <w:pPr>
      <w:ind w:left="360" w:right="50"/>
    </w:pPr>
    <w:rPr>
      <w:rFonts w:ascii="Arial" w:hAnsi="Arial" w:cs="Arial"/>
      <w:sz w:val="22"/>
    </w:rPr>
  </w:style>
  <w:style w:type="paragraph" w:customStyle="1" w:styleId="Akapitzlist1">
    <w:name w:val="Akapit z listą1"/>
    <w:basedOn w:val="Normalny"/>
    <w:rsid w:val="007C276F"/>
    <w:pPr>
      <w:ind w:left="720" w:firstLine="709"/>
    </w:pPr>
  </w:style>
  <w:style w:type="paragraph" w:customStyle="1" w:styleId="Nagwek10">
    <w:name w:val="Nagłówek 10"/>
    <w:basedOn w:val="Nagwek11"/>
    <w:next w:val="Tekstpodstawowy"/>
    <w:rsid w:val="007C276F"/>
    <w:pPr>
      <w:numPr>
        <w:numId w:val="2"/>
      </w:numPr>
    </w:pPr>
    <w:rPr>
      <w:b/>
      <w:bCs/>
      <w:sz w:val="21"/>
      <w:szCs w:val="21"/>
    </w:rPr>
  </w:style>
  <w:style w:type="paragraph" w:customStyle="1" w:styleId="Tekstpodstawowywcity31">
    <w:name w:val="Tekst podstawowy wcięty 31"/>
    <w:basedOn w:val="Normalny"/>
    <w:rsid w:val="007C276F"/>
    <w:pPr>
      <w:overflowPunct w:val="0"/>
      <w:spacing w:after="120"/>
      <w:ind w:left="283"/>
      <w:jc w:val="left"/>
      <w:textAlignment w:val="baseline"/>
    </w:pPr>
    <w:rPr>
      <w:rFonts w:ascii="Times New Roman" w:hAnsi="Times New Roman" w:cs="Times New Roman"/>
      <w:sz w:val="16"/>
      <w:szCs w:val="16"/>
    </w:rPr>
  </w:style>
  <w:style w:type="paragraph" w:customStyle="1" w:styleId="NormalnyaciskiArial">
    <w:name w:val="Normalny + (Łaciński) Arial"/>
    <w:basedOn w:val="Normalny"/>
    <w:rsid w:val="007C276F"/>
    <w:pPr>
      <w:spacing w:line="360" w:lineRule="auto"/>
    </w:pPr>
    <w:rPr>
      <w:rFonts w:ascii="Arial" w:eastAsia="Lucida Sans Unicode" w:hAnsi="Arial" w:cs="Arial"/>
    </w:rPr>
  </w:style>
  <w:style w:type="paragraph" w:customStyle="1" w:styleId="TEKSTNORMALNY">
    <w:name w:val="TEKST_NORMALNY"/>
    <w:basedOn w:val="Normalny"/>
    <w:rsid w:val="007C276F"/>
    <w:pPr>
      <w:spacing w:before="120"/>
      <w:ind w:firstLine="567"/>
    </w:pPr>
    <w:rPr>
      <w:rFonts w:ascii="Arial Narrow" w:hAnsi="Arial Narrow" w:cs="Arial Narrow"/>
    </w:rPr>
  </w:style>
  <w:style w:type="paragraph" w:customStyle="1" w:styleId="TEKSTNORMALNY0">
    <w:name w:val="TEKST NORMALNY"/>
    <w:basedOn w:val="Normalny"/>
    <w:rsid w:val="007C276F"/>
    <w:rPr>
      <w:rFonts w:ascii="Arial" w:hAnsi="Arial" w:cs="Arial"/>
    </w:rPr>
  </w:style>
  <w:style w:type="paragraph" w:customStyle="1" w:styleId="Zwykytekst3">
    <w:name w:val="Zwykły tekst3"/>
    <w:basedOn w:val="Normalny"/>
    <w:rsid w:val="007C276F"/>
    <w:pPr>
      <w:ind w:left="1134"/>
    </w:pPr>
    <w:rPr>
      <w:rFonts w:ascii="Arial" w:hAnsi="Arial" w:cs="Arial"/>
    </w:rPr>
  </w:style>
  <w:style w:type="paragraph" w:customStyle="1" w:styleId="M2tekst">
    <w:name w:val="M2_tekst"/>
    <w:basedOn w:val="Zwykytekst3"/>
    <w:rsid w:val="007C276F"/>
    <w:pPr>
      <w:spacing w:before="160"/>
      <w:ind w:left="425"/>
    </w:pPr>
  </w:style>
  <w:style w:type="paragraph" w:customStyle="1" w:styleId="M1naglowek">
    <w:name w:val="M1_naglowek"/>
    <w:basedOn w:val="Zwykytekst2"/>
    <w:next w:val="M2naglowek"/>
    <w:rsid w:val="007C276F"/>
    <w:pPr>
      <w:numPr>
        <w:numId w:val="15"/>
      </w:numPr>
      <w:tabs>
        <w:tab w:val="left" w:pos="0"/>
      </w:tabs>
      <w:spacing w:before="480" w:after="240"/>
    </w:pPr>
    <w:rPr>
      <w:rFonts w:ascii="Arial" w:hAnsi="Arial" w:cs="Arial"/>
      <w:b/>
      <w:sz w:val="24"/>
      <w:szCs w:val="32"/>
    </w:rPr>
  </w:style>
  <w:style w:type="paragraph" w:customStyle="1" w:styleId="M2naglowek">
    <w:name w:val="M2_naglowek"/>
    <w:basedOn w:val="M1naglowek"/>
    <w:next w:val="M3naglowek"/>
    <w:rsid w:val="007C276F"/>
    <w:pPr>
      <w:keepNext/>
      <w:numPr>
        <w:numId w:val="0"/>
      </w:numPr>
      <w:tabs>
        <w:tab w:val="left" w:pos="0"/>
      </w:tabs>
      <w:spacing w:before="240"/>
    </w:pPr>
  </w:style>
  <w:style w:type="paragraph" w:customStyle="1" w:styleId="M3naglowek">
    <w:name w:val="M3_naglowek"/>
    <w:basedOn w:val="M2naglowek"/>
    <w:next w:val="M5naglowek"/>
    <w:rsid w:val="007C276F"/>
    <w:pPr>
      <w:numPr>
        <w:numId w:val="16"/>
      </w:numPr>
      <w:spacing w:before="0" w:after="0"/>
    </w:pPr>
    <w:rPr>
      <w:spacing w:val="-7"/>
      <w:sz w:val="20"/>
      <w:szCs w:val="22"/>
    </w:rPr>
  </w:style>
  <w:style w:type="paragraph" w:customStyle="1" w:styleId="M5naglowek">
    <w:name w:val="M5_naglowek"/>
    <w:basedOn w:val="M3naglowek"/>
    <w:next w:val="Zwykytekst3"/>
    <w:rsid w:val="007C276F"/>
    <w:pPr>
      <w:numPr>
        <w:numId w:val="9"/>
      </w:numPr>
    </w:pPr>
  </w:style>
  <w:style w:type="paragraph" w:customStyle="1" w:styleId="WW-M2naglowek">
    <w:name w:val="WW-M2_naglowek"/>
    <w:basedOn w:val="M1naglowek"/>
    <w:next w:val="M3naglowek"/>
    <w:rsid w:val="007C276F"/>
    <w:pPr>
      <w:keepNext/>
      <w:numPr>
        <w:numId w:val="0"/>
      </w:numPr>
      <w:tabs>
        <w:tab w:val="left" w:pos="0"/>
      </w:tabs>
      <w:spacing w:before="240"/>
    </w:pPr>
  </w:style>
  <w:style w:type="paragraph" w:customStyle="1" w:styleId="M3nagwek">
    <w:name w:val="M3_nagłówek"/>
    <w:basedOn w:val="WW-M2naglowek"/>
    <w:rsid w:val="007C276F"/>
    <w:pPr>
      <w:numPr>
        <w:numId w:val="8"/>
      </w:numPr>
      <w:spacing w:after="40"/>
    </w:pPr>
    <w:rPr>
      <w:sz w:val="20"/>
    </w:rPr>
  </w:style>
  <w:style w:type="paragraph" w:styleId="Tekstprzypisukocowego">
    <w:name w:val="endnote text"/>
    <w:basedOn w:val="Normalny"/>
    <w:rsid w:val="007C276F"/>
  </w:style>
  <w:style w:type="character" w:styleId="Odwoanieprzypisukocowego">
    <w:name w:val="endnote reference"/>
    <w:uiPriority w:val="99"/>
    <w:semiHidden/>
    <w:unhideWhenUsed/>
    <w:rsid w:val="00B21F2D"/>
    <w:rPr>
      <w:vertAlign w:val="superscript"/>
    </w:rPr>
  </w:style>
  <w:style w:type="paragraph" w:customStyle="1" w:styleId="Standard">
    <w:name w:val="Standard"/>
    <w:rsid w:val="00670E8C"/>
    <w:pPr>
      <w:suppressAutoHyphens/>
      <w:autoSpaceDN w:val="0"/>
      <w:spacing w:after="160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numbering" w:customStyle="1" w:styleId="WWNum23">
    <w:name w:val="WWNum23"/>
    <w:basedOn w:val="Bezlisty"/>
    <w:rsid w:val="00670E8C"/>
    <w:pPr>
      <w:numPr>
        <w:numId w:val="24"/>
      </w:numPr>
    </w:pPr>
  </w:style>
  <w:style w:type="paragraph" w:customStyle="1" w:styleId="ESTtabelka">
    <w:name w:val="EST_tabelka"/>
    <w:basedOn w:val="Normalny"/>
    <w:link w:val="ESTtabelkaZnak"/>
    <w:qFormat/>
    <w:rsid w:val="004717D2"/>
    <w:pPr>
      <w:suppressAutoHyphens w:val="0"/>
      <w:autoSpaceDE/>
      <w:autoSpaceDN w:val="0"/>
      <w:jc w:val="left"/>
    </w:pPr>
    <w:rPr>
      <w:rFonts w:ascii="Arial" w:eastAsia="Lucida Sans Unicode" w:hAnsi="Arial" w:cs="Times New Roman"/>
      <w:szCs w:val="24"/>
      <w:lang w:eastAsia="en-US"/>
    </w:rPr>
  </w:style>
  <w:style w:type="paragraph" w:customStyle="1" w:styleId="Prim2">
    <w:name w:val="Prim2"/>
    <w:basedOn w:val="Nagwek1"/>
    <w:rsid w:val="00F11296"/>
    <w:pPr>
      <w:keepLines/>
      <w:numPr>
        <w:numId w:val="39"/>
      </w:numPr>
      <w:suppressAutoHyphens w:val="0"/>
      <w:autoSpaceDE/>
      <w:spacing w:before="240" w:after="240" w:line="240" w:lineRule="auto"/>
      <w:jc w:val="left"/>
    </w:pPr>
    <w:rPr>
      <w:rFonts w:ascii="Tahoma" w:hAnsi="Tahoma" w:cs="Times New Roman"/>
      <w:bCs w:val="0"/>
      <w:szCs w:val="32"/>
      <w:lang w:eastAsia="en-US"/>
    </w:rPr>
  </w:style>
  <w:style w:type="paragraph" w:customStyle="1" w:styleId="Prim3">
    <w:name w:val="Prim3"/>
    <w:basedOn w:val="Nagwek2"/>
    <w:rsid w:val="00F11296"/>
    <w:pPr>
      <w:keepLines/>
      <w:numPr>
        <w:numId w:val="39"/>
      </w:numPr>
      <w:tabs>
        <w:tab w:val="clear" w:pos="0"/>
      </w:tabs>
      <w:suppressAutoHyphens w:val="0"/>
      <w:autoSpaceDE/>
      <w:spacing w:before="160" w:after="160"/>
      <w:jc w:val="left"/>
    </w:pPr>
    <w:rPr>
      <w:rFonts w:ascii="Tahoma" w:hAnsi="Tahoma" w:cs="Times New Roman"/>
      <w:bCs w:val="0"/>
      <w:color w:val="FFC000"/>
      <w:spacing w:val="0"/>
      <w:sz w:val="20"/>
      <w:szCs w:val="26"/>
      <w:u w:val="none"/>
      <w:lang w:eastAsia="en-US"/>
    </w:rPr>
  </w:style>
  <w:style w:type="character" w:customStyle="1" w:styleId="ESTtabelkaZnak">
    <w:name w:val="EST_tabelka Znak"/>
    <w:link w:val="ESTtabelka"/>
    <w:rsid w:val="002D7D34"/>
    <w:rPr>
      <w:rFonts w:ascii="Arial" w:eastAsia="Lucida Sans Unicode" w:hAnsi="Arial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1z0">
    <w:name w:val="WWNum23"/>
    <w:pPr>
      <w:numPr>
        <w:numId w:val="2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9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08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0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6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6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3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CBE5AB-82B9-4AA3-BE6E-85E0912D4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765</TotalTime>
  <Pages>7</Pages>
  <Words>1973</Words>
  <Characters>11838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1</vt:lpstr>
    </vt:vector>
  </TitlesOfParts>
  <Company>Acer</Company>
  <LinksUpToDate>false</LinksUpToDate>
  <CharactersWithSpaces>13784</CharactersWithSpaces>
  <SharedDoc>false</SharedDoc>
  <HLinks>
    <vt:vector size="552" baseType="variant">
      <vt:variant>
        <vt:i4>1048636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_Toc106434875</vt:lpwstr>
      </vt:variant>
      <vt:variant>
        <vt:i4>1048636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_Toc106434874</vt:lpwstr>
      </vt:variant>
      <vt:variant>
        <vt:i4>1048636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_Toc106434873</vt:lpwstr>
      </vt:variant>
      <vt:variant>
        <vt:i4>1048636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_Toc106434872</vt:lpwstr>
      </vt:variant>
      <vt:variant>
        <vt:i4>1048636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_Toc106434871</vt:lpwstr>
      </vt:variant>
      <vt:variant>
        <vt:i4>1048636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_Toc106434870</vt:lpwstr>
      </vt:variant>
      <vt:variant>
        <vt:i4>1114172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_Toc106434869</vt:lpwstr>
      </vt:variant>
      <vt:variant>
        <vt:i4>1114172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_Toc106434868</vt:lpwstr>
      </vt:variant>
      <vt:variant>
        <vt:i4>1114172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_Toc106434867</vt:lpwstr>
      </vt:variant>
      <vt:variant>
        <vt:i4>1114172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_Toc106434866</vt:lpwstr>
      </vt:variant>
      <vt:variant>
        <vt:i4>1114172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_Toc106434865</vt:lpwstr>
      </vt:variant>
      <vt:variant>
        <vt:i4>1114172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_Toc106434864</vt:lpwstr>
      </vt:variant>
      <vt:variant>
        <vt:i4>1114172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_Toc106434863</vt:lpwstr>
      </vt:variant>
      <vt:variant>
        <vt:i4>1114172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_Toc106434862</vt:lpwstr>
      </vt:variant>
      <vt:variant>
        <vt:i4>1114172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_Toc106434861</vt:lpwstr>
      </vt:variant>
      <vt:variant>
        <vt:i4>1114172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_Toc106434860</vt:lpwstr>
      </vt:variant>
      <vt:variant>
        <vt:i4>1179708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_Toc106434859</vt:lpwstr>
      </vt:variant>
      <vt:variant>
        <vt:i4>1179708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_Toc106434858</vt:lpwstr>
      </vt:variant>
      <vt:variant>
        <vt:i4>1179708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_Toc106434857</vt:lpwstr>
      </vt:variant>
      <vt:variant>
        <vt:i4>1179708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_Toc106434856</vt:lpwstr>
      </vt:variant>
      <vt:variant>
        <vt:i4>1179708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_Toc106434855</vt:lpwstr>
      </vt:variant>
      <vt:variant>
        <vt:i4>1179708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_Toc106434854</vt:lpwstr>
      </vt:variant>
      <vt:variant>
        <vt:i4>1179708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_Toc106434853</vt:lpwstr>
      </vt:variant>
      <vt:variant>
        <vt:i4>1179708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_Toc106434852</vt:lpwstr>
      </vt:variant>
      <vt:variant>
        <vt:i4>1179708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_Toc106434851</vt:lpwstr>
      </vt:variant>
      <vt:variant>
        <vt:i4>1179708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_Toc106434850</vt:lpwstr>
      </vt:variant>
      <vt:variant>
        <vt:i4>1245244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_Toc106434849</vt:lpwstr>
      </vt:variant>
      <vt:variant>
        <vt:i4>1245244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_Toc106434848</vt:lpwstr>
      </vt:variant>
      <vt:variant>
        <vt:i4>1245244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_Toc106434847</vt:lpwstr>
      </vt:variant>
      <vt:variant>
        <vt:i4>1245244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_Toc106434846</vt:lpwstr>
      </vt:variant>
      <vt:variant>
        <vt:i4>1245244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_Toc106434845</vt:lpwstr>
      </vt:variant>
      <vt:variant>
        <vt:i4>1245244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_Toc106434844</vt:lpwstr>
      </vt:variant>
      <vt:variant>
        <vt:i4>1245244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_Toc106434843</vt:lpwstr>
      </vt:variant>
      <vt:variant>
        <vt:i4>1245244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_Toc106434842</vt:lpwstr>
      </vt:variant>
      <vt:variant>
        <vt:i4>1245244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_Toc106434841</vt:lpwstr>
      </vt:variant>
      <vt:variant>
        <vt:i4>1245244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_Toc106434840</vt:lpwstr>
      </vt:variant>
      <vt:variant>
        <vt:i4>1310780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_Toc106434839</vt:lpwstr>
      </vt:variant>
      <vt:variant>
        <vt:i4>1310780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_Toc106434838</vt:lpwstr>
      </vt:variant>
      <vt:variant>
        <vt:i4>1310780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_Toc106434837</vt:lpwstr>
      </vt:variant>
      <vt:variant>
        <vt:i4>1310780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_Toc106434836</vt:lpwstr>
      </vt:variant>
      <vt:variant>
        <vt:i4>1310780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_Toc106434835</vt:lpwstr>
      </vt:variant>
      <vt:variant>
        <vt:i4>1310780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_Toc106434834</vt:lpwstr>
      </vt:variant>
      <vt:variant>
        <vt:i4>1310780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_Toc106434833</vt:lpwstr>
      </vt:variant>
      <vt:variant>
        <vt:i4>1310780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_Toc106434832</vt:lpwstr>
      </vt:variant>
      <vt:variant>
        <vt:i4>1310780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_Toc106434831</vt:lpwstr>
      </vt:variant>
      <vt:variant>
        <vt:i4>1310780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_Toc106434830</vt:lpwstr>
      </vt:variant>
      <vt:variant>
        <vt:i4>1376316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_Toc106434829</vt:lpwstr>
      </vt:variant>
      <vt:variant>
        <vt:i4>1376316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_Toc106434828</vt:lpwstr>
      </vt:variant>
      <vt:variant>
        <vt:i4>1376316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_Toc106434827</vt:lpwstr>
      </vt:variant>
      <vt:variant>
        <vt:i4>1376316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_Toc106434826</vt:lpwstr>
      </vt:variant>
      <vt:variant>
        <vt:i4>1376316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_Toc106434825</vt:lpwstr>
      </vt:variant>
      <vt:variant>
        <vt:i4>1376316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_Toc106434824</vt:lpwstr>
      </vt:variant>
      <vt:variant>
        <vt:i4>1376316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_Toc106434823</vt:lpwstr>
      </vt:variant>
      <vt:variant>
        <vt:i4>1376316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_Toc106434822</vt:lpwstr>
      </vt:variant>
      <vt:variant>
        <vt:i4>1376316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_Toc106434821</vt:lpwstr>
      </vt:variant>
      <vt:variant>
        <vt:i4>1376316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_Toc106434820</vt:lpwstr>
      </vt:variant>
      <vt:variant>
        <vt:i4>1441852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_Toc106434819</vt:lpwstr>
      </vt:variant>
      <vt:variant>
        <vt:i4>1441852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_Toc106434818</vt:lpwstr>
      </vt:variant>
      <vt:variant>
        <vt:i4>1441852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_Toc106434817</vt:lpwstr>
      </vt:variant>
      <vt:variant>
        <vt:i4>1441852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_Toc106434816</vt:lpwstr>
      </vt:variant>
      <vt:variant>
        <vt:i4>1441852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_Toc106434815</vt:lpwstr>
      </vt:variant>
      <vt:variant>
        <vt:i4>1441852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_Toc106434814</vt:lpwstr>
      </vt:variant>
      <vt:variant>
        <vt:i4>1441852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_Toc106434813</vt:lpwstr>
      </vt:variant>
      <vt:variant>
        <vt:i4>1441852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_Toc106434812</vt:lpwstr>
      </vt:variant>
      <vt:variant>
        <vt:i4>1441852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_Toc106434811</vt:lpwstr>
      </vt:variant>
      <vt:variant>
        <vt:i4>1441852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_Toc106434810</vt:lpwstr>
      </vt:variant>
      <vt:variant>
        <vt:i4>1507388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_Toc106434809</vt:lpwstr>
      </vt:variant>
      <vt:variant>
        <vt:i4>1507388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_Toc106434808</vt:lpwstr>
      </vt:variant>
      <vt:variant>
        <vt:i4>1507388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_Toc106434807</vt:lpwstr>
      </vt:variant>
      <vt:variant>
        <vt:i4>1507388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_Toc106434806</vt:lpwstr>
      </vt:variant>
      <vt:variant>
        <vt:i4>1507388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_Toc106434805</vt:lpwstr>
      </vt:variant>
      <vt:variant>
        <vt:i4>1507388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_Toc106434804</vt:lpwstr>
      </vt:variant>
      <vt:variant>
        <vt:i4>1507388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_Toc106434803</vt:lpwstr>
      </vt:variant>
      <vt:variant>
        <vt:i4>1507388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_Toc106434802</vt:lpwstr>
      </vt:variant>
      <vt:variant>
        <vt:i4>1507388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_Toc106434801</vt:lpwstr>
      </vt:variant>
      <vt:variant>
        <vt:i4>1507388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_Toc106434800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_Toc106434799</vt:lpwstr>
      </vt:variant>
      <vt:variant>
        <vt:i4>1966131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_Toc106434798</vt:lpwstr>
      </vt:variant>
      <vt:variant>
        <vt:i4>1966131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_Toc106434797</vt:lpwstr>
      </vt:variant>
      <vt:variant>
        <vt:i4>1966131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_Toc106434796</vt:lpwstr>
      </vt:variant>
      <vt:variant>
        <vt:i4>1966131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_Toc106434795</vt:lpwstr>
      </vt:variant>
      <vt:variant>
        <vt:i4>1966131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_Toc106434794</vt:lpwstr>
      </vt:variant>
      <vt:variant>
        <vt:i4>1966131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_Toc106434793</vt:lpwstr>
      </vt:variant>
      <vt:variant>
        <vt:i4>1966131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_Toc106434792</vt:lpwstr>
      </vt:variant>
      <vt:variant>
        <vt:i4>1966131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_Toc106434791</vt:lpwstr>
      </vt:variant>
      <vt:variant>
        <vt:i4>1966131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_Toc106434790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_Toc106434789</vt:lpwstr>
      </vt:variant>
      <vt:variant>
        <vt:i4>2031667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_Toc106434788</vt:lpwstr>
      </vt:variant>
      <vt:variant>
        <vt:i4>2031667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_Toc106434787</vt:lpwstr>
      </vt:variant>
      <vt:variant>
        <vt:i4>2031667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_Toc106434786</vt:lpwstr>
      </vt:variant>
      <vt:variant>
        <vt:i4>2031667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_Toc106434785</vt:lpwstr>
      </vt:variant>
      <vt:variant>
        <vt:i4>2031667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_Toc106434784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DEE_DEE</dc:creator>
  <cp:lastModifiedBy>Michał St</cp:lastModifiedBy>
  <cp:revision>146</cp:revision>
  <cp:lastPrinted>2020-05-27T22:02:00Z</cp:lastPrinted>
  <dcterms:created xsi:type="dcterms:W3CDTF">2022-12-03T11:31:00Z</dcterms:created>
  <dcterms:modified xsi:type="dcterms:W3CDTF">2024-08-10T07:01:00Z</dcterms:modified>
</cp:coreProperties>
</file>